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8.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endnotes.xml" ContentType="application/vnd.openxmlformats-officedocument.wordprocessingml.endnotes+xml"/>
  <Override PartName="/word/footer9.xml" ContentType="application/vnd.openxmlformats-officedocument.wordprocessingml.footer+xml"/>
  <Override PartName="/word/header9.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4.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9C07" w14:textId="7744C9F5" w:rsidR="003C629B" w:rsidRPr="00D10121" w:rsidRDefault="00D10121" w:rsidP="00D10121">
      <w:pPr>
        <w:shd w:val="clear" w:color="auto" w:fill="C6D9F1"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6B27E30" w14:textId="77777777" w:rsidR="003C629B" w:rsidRPr="009C2468" w:rsidRDefault="003C629B" w:rsidP="003C629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3C629B" w:rsidRPr="006B56FD" w14:paraId="1BB06B49" w14:textId="77777777" w:rsidTr="003C629B">
        <w:trPr>
          <w:trHeight w:val="1820"/>
        </w:trPr>
        <w:tc>
          <w:tcPr>
            <w:tcW w:w="3965" w:type="dxa"/>
            <w:tcBorders>
              <w:right w:val="single" w:sz="4" w:space="0" w:color="auto"/>
            </w:tcBorders>
          </w:tcPr>
          <w:p w14:paraId="689FDE16" w14:textId="77777777" w:rsidR="003C629B" w:rsidRPr="006B56FD" w:rsidRDefault="003C629B" w:rsidP="003C629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817EC59" w14:textId="77777777" w:rsidR="003C629B" w:rsidRPr="006B56FD" w:rsidRDefault="003C629B" w:rsidP="003C629B">
            <w:pPr>
              <w:ind w:right="28"/>
              <w:jc w:val="left"/>
              <w:rPr>
                <w:rFonts w:asciiTheme="minorHAnsi" w:hAnsiTheme="minorHAnsi" w:cstheme="minorHAnsi"/>
              </w:rPr>
            </w:pPr>
          </w:p>
          <w:p w14:paraId="28D303ED"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424A5CA9"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39D196C3" w14:textId="77777777" w:rsidR="003C629B" w:rsidRPr="002A7B62" w:rsidRDefault="003C629B" w:rsidP="003C629B">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389188BD" w14:textId="77777777" w:rsidR="003C629B" w:rsidRPr="006B56FD" w:rsidRDefault="003C629B" w:rsidP="003C629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2378297" w14:textId="77777777" w:rsidR="003C629B" w:rsidRPr="006B56FD" w:rsidRDefault="003C629B" w:rsidP="003C629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6699C314" w14:textId="77777777" w:rsidR="003C629B" w:rsidRPr="006B56FD" w:rsidRDefault="003C629B" w:rsidP="003C629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3DDC98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E8841A3" w14:textId="77777777" w:rsidR="003C629B" w:rsidRPr="002A7B62" w:rsidRDefault="003C629B" w:rsidP="003C629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2C4AFA0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5365F8DD" w14:textId="77777777" w:rsidR="003C629B" w:rsidRPr="002A7B62" w:rsidRDefault="003C629B" w:rsidP="003C629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0A0923D5" w14:textId="77777777" w:rsidR="003C629B" w:rsidRPr="006B56FD" w:rsidRDefault="003C629B" w:rsidP="003C629B">
            <w:pPr>
              <w:spacing w:line="360" w:lineRule="auto"/>
              <w:jc w:val="center"/>
              <w:rPr>
                <w:rFonts w:asciiTheme="minorHAnsi" w:eastAsiaTheme="majorEastAsia" w:hAnsiTheme="minorHAnsi" w:cstheme="minorHAnsi"/>
                <w:i/>
                <w:iCs/>
              </w:rPr>
            </w:pPr>
          </w:p>
        </w:tc>
      </w:tr>
    </w:tbl>
    <w:p w14:paraId="5A109F3E" w14:textId="77777777" w:rsidR="003C629B" w:rsidRDefault="003C629B" w:rsidP="003C629B">
      <w:pPr>
        <w:tabs>
          <w:tab w:val="left" w:pos="5739"/>
        </w:tabs>
        <w:spacing w:after="80" w:line="240" w:lineRule="auto"/>
        <w:ind w:left="-284"/>
        <w:contextualSpacing/>
        <w:rPr>
          <w:rFonts w:asciiTheme="minorHAnsi" w:hAnsiTheme="minorHAnsi" w:cstheme="minorHAnsi"/>
          <w:b/>
          <w:sz w:val="20"/>
        </w:rPr>
      </w:pPr>
    </w:p>
    <w:p w14:paraId="4AB9F18D" w14:textId="77777777" w:rsidR="003C629B" w:rsidRPr="00FA4CFC" w:rsidRDefault="003C629B" w:rsidP="00F278C2">
      <w:pPr>
        <w:pStyle w:val="Nagwek2"/>
        <w:keepNext w:val="0"/>
        <w:keepLines w:val="0"/>
        <w:widowControl w:val="0"/>
        <w:spacing w:before="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5A749ADE" w14:textId="180D1857" w:rsidR="003C629B" w:rsidRDefault="003C629B" w:rsidP="00F278C2">
      <w:pPr>
        <w:spacing w:line="240" w:lineRule="auto"/>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Pr="00C33EBB">
        <w:rPr>
          <w:rFonts w:asciiTheme="minorHAnsi" w:hAnsiTheme="minorHAnsi" w:cstheme="minorHAnsi"/>
          <w:sz w:val="20"/>
          <w:szCs w:val="22"/>
        </w:rPr>
        <w:t>POST/DYS/OW/GZ/0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C64615" w:rsidRPr="00692875">
        <w:rPr>
          <w:rFonts w:asciiTheme="minorHAnsi" w:hAnsiTheme="minorHAnsi" w:cstheme="minorHAnsi"/>
          <w:noProof/>
          <w:sz w:val="20"/>
          <w:szCs w:val="22"/>
        </w:rPr>
        <w:t>4210</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BD5ED3">
        <w:rPr>
          <w:rFonts w:asciiTheme="minorHAnsi" w:hAnsiTheme="minorHAnsi" w:cstheme="minorHAnsi"/>
          <w:sz w:val="20"/>
          <w:szCs w:val="22"/>
        </w:rPr>
        <w:t>202</w:t>
      </w:r>
      <w:r w:rsidR="00D74589">
        <w:rPr>
          <w:rFonts w:asciiTheme="minorHAnsi" w:hAnsiTheme="minorHAnsi" w:cstheme="minorHAnsi"/>
          <w:sz w:val="20"/>
          <w:szCs w:val="22"/>
        </w:rPr>
        <w:t>5</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bookmarkStart w:id="3" w:name="_Hlk215054860"/>
      <w:r w:rsidRPr="00F278C2">
        <w:rPr>
          <w:rFonts w:asciiTheme="minorHAnsi" w:hAnsiTheme="minorHAnsi" w:cstheme="minorHAnsi"/>
          <w:b/>
          <w:bCs/>
          <w:sz w:val="20"/>
          <w:lang w:eastAsia="pl-PL"/>
        </w:rPr>
        <w:fldChar w:fldCharType="begin"/>
      </w:r>
      <w:r w:rsidRPr="00F278C2">
        <w:rPr>
          <w:rFonts w:asciiTheme="minorHAnsi" w:hAnsiTheme="minorHAnsi" w:cstheme="minorHAnsi"/>
          <w:b/>
          <w:bCs/>
          <w:sz w:val="20"/>
          <w:lang w:eastAsia="pl-PL"/>
        </w:rPr>
        <w:instrText xml:space="preserve"> MERGEFIELD "nazwa_post" </w:instrText>
      </w:r>
      <w:r w:rsidRPr="00F278C2">
        <w:rPr>
          <w:rFonts w:asciiTheme="minorHAnsi" w:hAnsiTheme="minorHAnsi" w:cstheme="minorHAnsi"/>
          <w:b/>
          <w:bCs/>
          <w:sz w:val="20"/>
          <w:lang w:eastAsia="pl-PL"/>
        </w:rPr>
        <w:fldChar w:fldCharType="separate"/>
      </w:r>
      <w:r w:rsidR="00C64615" w:rsidRPr="00F278C2">
        <w:rPr>
          <w:rFonts w:asciiTheme="minorHAnsi" w:hAnsiTheme="minorHAnsi" w:cstheme="minorHAnsi"/>
          <w:b/>
          <w:bCs/>
          <w:noProof/>
          <w:sz w:val="20"/>
          <w:lang w:eastAsia="pl-PL"/>
        </w:rPr>
        <w:t>Wykonanie robót budowlanych w zakresie budowy linii kablowej 110kV, 15kV wraz z kablem światłowodowym oraz kompleksowe zaprojektowanie i wykonanie systemu DTS pomiędzy stacjami 110/15kV Legionowo B oraz Legionowo Cegielnia.</w:t>
      </w:r>
      <w:r w:rsidRPr="00F278C2">
        <w:rPr>
          <w:rFonts w:asciiTheme="minorHAnsi" w:hAnsiTheme="minorHAnsi" w:cstheme="minorHAnsi"/>
          <w:b/>
          <w:bCs/>
          <w:sz w:val="20"/>
          <w:lang w:eastAsia="pl-PL"/>
        </w:rPr>
        <w:fldChar w:fldCharType="end"/>
      </w:r>
      <w:bookmarkEnd w:id="3"/>
      <w:r>
        <w:rPr>
          <w:rFonts w:asciiTheme="minorHAnsi" w:hAnsiTheme="minorHAnsi" w:cstheme="minorHAnsi"/>
          <w:sz w:val="20"/>
          <w:lang w:eastAsia="pl-PL"/>
        </w:rPr>
        <w:t>”</w:t>
      </w:r>
    </w:p>
    <w:p w14:paraId="46661F06" w14:textId="77777777" w:rsidR="003C629B" w:rsidRPr="00F71E5C" w:rsidRDefault="003C629B" w:rsidP="003C629B">
      <w:pPr>
        <w:spacing w:after="80" w:line="240" w:lineRule="exact"/>
        <w:ind w:left="-284"/>
        <w:rPr>
          <w:rFonts w:asciiTheme="minorHAnsi" w:hAnsiTheme="minorHAnsi" w:cstheme="minorHAnsi"/>
          <w:sz w:val="20"/>
        </w:rPr>
      </w:pPr>
    </w:p>
    <w:p w14:paraId="56C103FE" w14:textId="77777777" w:rsidR="003C629B"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D21208" w14:paraId="364D4556" w14:textId="77777777" w:rsidTr="003C629B">
        <w:trPr>
          <w:trHeight w:val="409"/>
        </w:trPr>
        <w:tc>
          <w:tcPr>
            <w:tcW w:w="2694" w:type="dxa"/>
            <w:tcBorders>
              <w:top w:val="single" w:sz="4" w:space="0" w:color="auto"/>
              <w:left w:val="single" w:sz="4" w:space="0" w:color="auto"/>
            </w:tcBorders>
            <w:shd w:val="clear" w:color="auto" w:fill="FFFFFF" w:themeFill="background1"/>
            <w:vAlign w:val="center"/>
          </w:tcPr>
          <w:p w14:paraId="45C306CF" w14:textId="77777777" w:rsidR="003C629B" w:rsidRPr="00451C10" w:rsidRDefault="003C629B" w:rsidP="003C629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65E8FD60"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3C629B" w:rsidRPr="00D21208" w14:paraId="44C725BE" w14:textId="77777777" w:rsidTr="003C629B">
        <w:trPr>
          <w:trHeight w:val="532"/>
        </w:trPr>
        <w:tc>
          <w:tcPr>
            <w:tcW w:w="2694" w:type="dxa"/>
            <w:vAlign w:val="center"/>
          </w:tcPr>
          <w:p w14:paraId="4D69B894" w14:textId="77777777" w:rsidR="003C629B" w:rsidRPr="00451C10" w:rsidRDefault="003C629B" w:rsidP="003C629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6BDAD26A"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26FFBFF8" w14:textId="77777777" w:rsidR="003C629B" w:rsidRPr="00F71E5C" w:rsidRDefault="003C629B" w:rsidP="003C629B">
      <w:pPr>
        <w:pStyle w:val="Akapitzlist"/>
        <w:spacing w:after="80" w:line="240" w:lineRule="exact"/>
        <w:ind w:left="0"/>
        <w:rPr>
          <w:rFonts w:asciiTheme="minorHAnsi" w:hAnsiTheme="minorHAnsi" w:cstheme="minorHAnsi"/>
          <w:b/>
          <w:sz w:val="20"/>
        </w:rPr>
      </w:pPr>
    </w:p>
    <w:p w14:paraId="3C744DAF" w14:textId="77777777" w:rsidR="003C629B" w:rsidRPr="00F71E5C"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286561F0" w14:textId="77777777" w:rsidTr="003C629B">
        <w:tc>
          <w:tcPr>
            <w:tcW w:w="2694" w:type="dxa"/>
            <w:shd w:val="clear" w:color="auto" w:fill="F2F2F2" w:themeFill="background1" w:themeFillShade="F2"/>
          </w:tcPr>
          <w:p w14:paraId="54D4FC14"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09D76C60"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EAD5189" w14:textId="77777777" w:rsidTr="003C629B">
        <w:tc>
          <w:tcPr>
            <w:tcW w:w="2694" w:type="dxa"/>
            <w:shd w:val="clear" w:color="auto" w:fill="F2F2F2" w:themeFill="background1" w:themeFillShade="F2"/>
          </w:tcPr>
          <w:p w14:paraId="546AFD77"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78AB0CC"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23F5329" w14:textId="77777777" w:rsidTr="003C629B">
        <w:tc>
          <w:tcPr>
            <w:tcW w:w="2694" w:type="dxa"/>
            <w:shd w:val="clear" w:color="auto" w:fill="F2F2F2" w:themeFill="background1" w:themeFillShade="F2"/>
          </w:tcPr>
          <w:p w14:paraId="2A1DBCE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1E5A6D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A711D83" w14:textId="77777777" w:rsidTr="003C629B">
        <w:tc>
          <w:tcPr>
            <w:tcW w:w="2694" w:type="dxa"/>
            <w:shd w:val="clear" w:color="auto" w:fill="F2F2F2" w:themeFill="background1" w:themeFillShade="F2"/>
          </w:tcPr>
          <w:p w14:paraId="026634CC"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260434FA" w14:textId="77777777" w:rsidR="003C629B" w:rsidRPr="00F71E5C" w:rsidRDefault="003C629B" w:rsidP="003C629B">
            <w:pPr>
              <w:spacing w:before="100" w:line="240" w:lineRule="exact"/>
              <w:rPr>
                <w:rFonts w:asciiTheme="minorHAnsi" w:hAnsiTheme="minorHAnsi" w:cstheme="minorHAnsi"/>
                <w:sz w:val="20"/>
                <w:lang w:val="de-DE"/>
              </w:rPr>
            </w:pPr>
          </w:p>
        </w:tc>
      </w:tr>
    </w:tbl>
    <w:p w14:paraId="3085E808"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1C2352A6" w14:textId="239D543D" w:rsidR="003C629B" w:rsidRDefault="003C629B" w:rsidP="003C629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sidR="00173745">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6E2755A7" w14:textId="77777777" w:rsidTr="003C629B">
        <w:tc>
          <w:tcPr>
            <w:tcW w:w="2694" w:type="dxa"/>
            <w:shd w:val="clear" w:color="auto" w:fill="F2F2F2" w:themeFill="background1" w:themeFillShade="F2"/>
          </w:tcPr>
          <w:p w14:paraId="122678AF"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68F084E6"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651A5A84" w14:textId="77777777" w:rsidTr="003C629B">
        <w:tc>
          <w:tcPr>
            <w:tcW w:w="2694" w:type="dxa"/>
            <w:shd w:val="clear" w:color="auto" w:fill="F2F2F2" w:themeFill="background1" w:themeFillShade="F2"/>
          </w:tcPr>
          <w:p w14:paraId="760DC94C"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9F05C87"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3E07E833" w14:textId="77777777" w:rsidTr="003C629B">
        <w:tc>
          <w:tcPr>
            <w:tcW w:w="2694" w:type="dxa"/>
            <w:shd w:val="clear" w:color="auto" w:fill="F2F2F2" w:themeFill="background1" w:themeFillShade="F2"/>
          </w:tcPr>
          <w:p w14:paraId="3F0F71F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E94D04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80AEF3B" w14:textId="77777777" w:rsidTr="003C629B">
        <w:tc>
          <w:tcPr>
            <w:tcW w:w="2694" w:type="dxa"/>
            <w:shd w:val="clear" w:color="auto" w:fill="F2F2F2" w:themeFill="background1" w:themeFillShade="F2"/>
          </w:tcPr>
          <w:p w14:paraId="5063B847"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1CA16E23" w14:textId="77777777" w:rsidR="003C629B" w:rsidRPr="00F71E5C" w:rsidRDefault="003C629B" w:rsidP="003C629B">
            <w:pPr>
              <w:spacing w:before="100" w:line="240" w:lineRule="exact"/>
              <w:rPr>
                <w:rFonts w:asciiTheme="minorHAnsi" w:hAnsiTheme="minorHAnsi" w:cstheme="minorHAnsi"/>
                <w:sz w:val="20"/>
                <w:lang w:val="de-DE"/>
              </w:rPr>
            </w:pPr>
          </w:p>
        </w:tc>
      </w:tr>
    </w:tbl>
    <w:p w14:paraId="5688A551"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533AEA11" w14:textId="57D9EC9D" w:rsidR="003C629B" w:rsidRPr="00FA4CFC" w:rsidRDefault="003C629B" w:rsidP="00FA4CFC">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16327F9F" w14:textId="673E2B9F" w:rsidR="003C629B" w:rsidRPr="00F71E5C" w:rsidRDefault="003C629B" w:rsidP="00221E34">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A56AA64" w14:textId="77777777" w:rsidR="003C629B" w:rsidRDefault="003C629B" w:rsidP="00221E34">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6DCCF9D" w14:textId="1CFC6E0C" w:rsidR="004623AF" w:rsidRDefault="003C629B" w:rsidP="00221E34">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00221E34">
        <w:rPr>
          <w:rFonts w:asciiTheme="minorHAnsi" w:hAnsiTheme="minorHAnsi" w:cstheme="minorHAnsi"/>
          <w:sz w:val="20"/>
        </w:rPr>
        <w:t>................................................................ ……………………………………………………………………………………………………………………………………………………………………........</w:t>
      </w:r>
      <w:r w:rsidR="00221E34" w:rsidRPr="00F71E5C">
        <w:rPr>
          <w:rFonts w:asciiTheme="minorHAnsi" w:hAnsiTheme="minorHAnsi" w:cstheme="minorHAnsi"/>
          <w:sz w:val="20"/>
        </w:rPr>
        <w:t>)</w:t>
      </w:r>
    </w:p>
    <w:p w14:paraId="11BDD733" w14:textId="77777777" w:rsidR="003C629B" w:rsidRPr="00FA4CFC" w:rsidRDefault="003C629B" w:rsidP="00EE1D89">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lastRenderedPageBreak/>
        <w:t>OŚWIADCZENIA I INFORMACJE:</w:t>
      </w:r>
    </w:p>
    <w:p w14:paraId="3AF5843D" w14:textId="77777777" w:rsidR="003C629B" w:rsidRPr="009C2468" w:rsidRDefault="003C629B" w:rsidP="003C629B">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7DEE149" w14:textId="106240F9"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3C75B883" w14:textId="77777777" w:rsidR="003C629B" w:rsidRPr="00AC4FB9"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0B345156"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120F840"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E0AF4E"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EB20724" w14:textId="77777777" w:rsidR="003C629B" w:rsidRPr="003B0FB4" w:rsidRDefault="003C629B" w:rsidP="003C629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0EC8FF0B"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FED125A" w14:textId="76761569" w:rsidR="003C629B" w:rsidRPr="003B0FB4"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54E5D9DD" w14:textId="77777777" w:rsidR="003C629B" w:rsidRPr="009C2468" w:rsidRDefault="00000000"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Przedmiot zamówienia wykonamy siłami własnymi;</w:t>
      </w:r>
    </w:p>
    <w:p w14:paraId="10E3E4F4" w14:textId="77777777" w:rsidR="003C629B" w:rsidRPr="009C2468" w:rsidRDefault="00000000"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Powierzymy następującym podwykonawcom realizację następujących części:</w:t>
      </w:r>
    </w:p>
    <w:p w14:paraId="11D32D2D" w14:textId="77777777" w:rsidR="003C629B" w:rsidRPr="009C2468" w:rsidRDefault="003C629B" w:rsidP="003C629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3C629B" w:rsidRPr="009C2468" w14:paraId="3AAF9545" w14:textId="77777777" w:rsidTr="003C629B">
        <w:trPr>
          <w:jc w:val="center"/>
        </w:trPr>
        <w:tc>
          <w:tcPr>
            <w:tcW w:w="429" w:type="dxa"/>
            <w:shd w:val="clear" w:color="auto" w:fill="F2F2F2" w:themeFill="background1" w:themeFillShade="F2"/>
          </w:tcPr>
          <w:p w14:paraId="6D78C43A" w14:textId="77777777" w:rsidR="003C629B" w:rsidRPr="009C2468" w:rsidRDefault="003C629B" w:rsidP="003C629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D0CDDB4"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01A22D51"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45B1379E"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3C629B" w:rsidRPr="009C2468" w14:paraId="5155CC3F" w14:textId="77777777" w:rsidTr="003C629B">
        <w:trPr>
          <w:jc w:val="center"/>
        </w:trPr>
        <w:tc>
          <w:tcPr>
            <w:tcW w:w="429" w:type="dxa"/>
          </w:tcPr>
          <w:p w14:paraId="7CFE5A72"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44E0B436"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7B6E4B90" w14:textId="77777777" w:rsidR="003C629B" w:rsidRPr="009C2468" w:rsidRDefault="003C629B" w:rsidP="003C629B">
            <w:pPr>
              <w:spacing w:line="240" w:lineRule="exact"/>
              <w:ind w:right="-284"/>
              <w:jc w:val="center"/>
              <w:rPr>
                <w:rFonts w:asciiTheme="minorHAnsi" w:hAnsiTheme="minorHAnsi" w:cstheme="minorHAnsi"/>
              </w:rPr>
            </w:pPr>
          </w:p>
        </w:tc>
      </w:tr>
      <w:tr w:rsidR="003C629B" w:rsidRPr="009C2468" w14:paraId="25A71F14" w14:textId="77777777" w:rsidTr="003C629B">
        <w:trPr>
          <w:jc w:val="center"/>
        </w:trPr>
        <w:tc>
          <w:tcPr>
            <w:tcW w:w="429" w:type="dxa"/>
          </w:tcPr>
          <w:p w14:paraId="63896D51"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2A33B3DD"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1C87ED4B" w14:textId="77777777" w:rsidR="003C629B" w:rsidRPr="009C2468" w:rsidRDefault="003C629B" w:rsidP="003C629B">
            <w:pPr>
              <w:spacing w:line="240" w:lineRule="exact"/>
              <w:ind w:right="-284"/>
              <w:jc w:val="center"/>
              <w:rPr>
                <w:rFonts w:asciiTheme="minorHAnsi" w:hAnsiTheme="minorHAnsi" w:cstheme="minorHAnsi"/>
              </w:rPr>
            </w:pPr>
          </w:p>
        </w:tc>
      </w:tr>
    </w:tbl>
    <w:p w14:paraId="17600B06" w14:textId="77777777" w:rsidR="003C629B" w:rsidRPr="003B0FB4" w:rsidRDefault="003C629B" w:rsidP="003C629B">
      <w:pPr>
        <w:pStyle w:val="Akapitzlist"/>
        <w:spacing w:line="240" w:lineRule="auto"/>
        <w:ind w:left="426"/>
        <w:rPr>
          <w:rFonts w:asciiTheme="minorHAnsi" w:hAnsiTheme="minorHAnsi" w:cstheme="minorHAnsi"/>
          <w:sz w:val="20"/>
          <w:lang w:eastAsia="pl-PL"/>
        </w:rPr>
      </w:pPr>
    </w:p>
    <w:p w14:paraId="5A93A6F7" w14:textId="303A36A2" w:rsidR="003C629B" w:rsidRPr="00FA4CFC"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D793E00"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5F4C71E5"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12BA4D9D"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0403756" w14:textId="77777777" w:rsidR="003C629B" w:rsidRPr="008655D5"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0A9793A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408CE26" w14:textId="27D09600"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Wadium o wartości ………………….. zł zostało wniesione w formie …............................................</w:t>
      </w:r>
      <w:r w:rsidR="004623AF">
        <w:rPr>
          <w:rFonts w:asciiTheme="minorHAnsi" w:hAnsiTheme="minorHAnsi" w:cstheme="minorHAnsi"/>
          <w:sz w:val="20"/>
          <w:lang w:eastAsia="pl-PL"/>
        </w:rPr>
        <w:t>.............</w:t>
      </w:r>
    </w:p>
    <w:p w14:paraId="0562F98B" w14:textId="77777777" w:rsidR="003C629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10C0D62" w14:textId="1B753E0C" w:rsidR="003C629B"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066A31CF" w14:textId="3982D6CA" w:rsidR="003C629B" w:rsidRPr="004A4625"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305976F" w14:textId="77777777" w:rsidR="003C629B" w:rsidRPr="00F46A13" w:rsidRDefault="003C629B" w:rsidP="00EE1D89">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88F50D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2D1E42CB" w14:textId="77777777" w:rsidR="003C629B" w:rsidRPr="00F46A13" w:rsidRDefault="00000000" w:rsidP="003C629B">
      <w:pPr>
        <w:pStyle w:val="Akapitzlist"/>
        <w:spacing w:before="120" w:after="120" w:line="240" w:lineRule="exact"/>
        <w:ind w:left="1418" w:hanging="2"/>
        <w:rPr>
          <w:rFonts w:asciiTheme="minorHAnsi" w:hAnsiTheme="minorHAnsi" w:cstheme="minorHAnsi"/>
          <w:sz w:val="20"/>
          <w:lang w:eastAsia="pl-PL"/>
        </w:rPr>
      </w:pPr>
      <w:hyperlink r:id="rId12"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i/>
          <w:sz w:val="20"/>
          <w:lang w:eastAsia="pl-PL"/>
        </w:rPr>
        <w:t>;</w:t>
      </w:r>
    </w:p>
    <w:p w14:paraId="7CF5402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67AC2E21" w14:textId="77777777" w:rsidR="003C629B" w:rsidRPr="00F46A13" w:rsidRDefault="00000000" w:rsidP="003C629B">
      <w:pPr>
        <w:pStyle w:val="Akapitzlist"/>
        <w:spacing w:before="120" w:after="120" w:line="240" w:lineRule="exact"/>
        <w:ind w:left="1418" w:hanging="2"/>
        <w:rPr>
          <w:rFonts w:asciiTheme="minorHAnsi" w:hAnsiTheme="minorHAnsi" w:cstheme="minorHAnsi"/>
          <w:sz w:val="20"/>
          <w:lang w:eastAsia="pl-PL"/>
        </w:rPr>
      </w:pPr>
      <w:hyperlink r:id="rId13"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sz w:val="20"/>
          <w:lang w:eastAsia="pl-PL"/>
        </w:rPr>
        <w:t>;</w:t>
      </w:r>
    </w:p>
    <w:p w14:paraId="6BAEEAE4" w14:textId="3DE84C96" w:rsidR="003C629B" w:rsidRPr="00F278C2" w:rsidRDefault="003C629B" w:rsidP="00F278C2">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7620E5" w14:textId="1F93009D"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7C622D">
        <w:rPr>
          <w:rFonts w:asciiTheme="minorHAnsi" w:hAnsiTheme="minorHAnsi" w:cstheme="minorHAnsi"/>
          <w:sz w:val="20"/>
          <w:szCs w:val="22"/>
        </w:rPr>
        <w:t>POST/DYS/OW/GZ/</w:t>
      </w:r>
      <w:r w:rsidR="00F278C2">
        <w:rPr>
          <w:rFonts w:asciiTheme="minorHAnsi" w:hAnsiTheme="minorHAnsi" w:cstheme="minorHAnsi"/>
          <w:sz w:val="20"/>
          <w:szCs w:val="22"/>
        </w:rPr>
        <w:t>0</w:t>
      </w:r>
      <w:r w:rsidR="00C33EBB" w:rsidRPr="00C33EBB">
        <w:rPr>
          <w:rFonts w:asciiTheme="minorHAnsi" w:hAnsiTheme="minorHAnsi" w:cstheme="minorHAnsi"/>
          <w:sz w:val="20"/>
          <w:szCs w:val="22"/>
        </w:rPr>
        <w:fldChar w:fldCharType="begin"/>
      </w:r>
      <w:r w:rsidR="00C33EBB" w:rsidRPr="00C33EBB">
        <w:rPr>
          <w:rFonts w:asciiTheme="minorHAnsi" w:hAnsiTheme="minorHAnsi" w:cstheme="minorHAnsi"/>
          <w:sz w:val="20"/>
          <w:szCs w:val="22"/>
        </w:rPr>
        <w:instrText xml:space="preserve"> MERGEFIELD "nr_postepowania" </w:instrText>
      </w:r>
      <w:r w:rsidR="00C33EBB" w:rsidRPr="00C33EBB">
        <w:rPr>
          <w:rFonts w:asciiTheme="minorHAnsi" w:hAnsiTheme="minorHAnsi" w:cstheme="minorHAnsi"/>
          <w:sz w:val="20"/>
          <w:szCs w:val="22"/>
        </w:rPr>
        <w:fldChar w:fldCharType="separate"/>
      </w:r>
      <w:r w:rsidR="00C64615" w:rsidRPr="00692875">
        <w:rPr>
          <w:rFonts w:asciiTheme="minorHAnsi" w:hAnsiTheme="minorHAnsi" w:cstheme="minorHAnsi"/>
          <w:noProof/>
          <w:sz w:val="20"/>
          <w:szCs w:val="22"/>
        </w:rPr>
        <w:t>4210</w:t>
      </w:r>
      <w:r w:rsidR="00C33EBB" w:rsidRPr="00C33EBB">
        <w:rPr>
          <w:rFonts w:asciiTheme="minorHAnsi" w:hAnsiTheme="minorHAnsi" w:cstheme="minorHAnsi"/>
          <w:sz w:val="20"/>
          <w:szCs w:val="22"/>
        </w:rPr>
        <w:fldChar w:fldCharType="end"/>
      </w:r>
      <w:r w:rsidR="00C33EBB" w:rsidRPr="00C33EBB">
        <w:rPr>
          <w:rFonts w:asciiTheme="minorHAnsi" w:hAnsiTheme="minorHAnsi" w:cstheme="minorHAnsi"/>
          <w:sz w:val="20"/>
          <w:szCs w:val="22"/>
        </w:rPr>
        <w:t>/</w:t>
      </w:r>
      <w:r w:rsidR="00BD5ED3">
        <w:rPr>
          <w:rFonts w:asciiTheme="minorHAnsi" w:hAnsiTheme="minorHAnsi" w:cstheme="minorHAnsi"/>
          <w:sz w:val="20"/>
          <w:szCs w:val="22"/>
        </w:rPr>
        <w:t>202</w:t>
      </w:r>
      <w:r w:rsidR="00D74589">
        <w:rPr>
          <w:rFonts w:asciiTheme="minorHAnsi" w:hAnsiTheme="minorHAnsi" w:cstheme="minorHAnsi"/>
          <w:sz w:val="20"/>
          <w:szCs w:val="22"/>
        </w:rPr>
        <w:t>5</w:t>
      </w:r>
    </w:p>
    <w:p w14:paraId="3ED8B29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1A48ADBE"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713E05CC"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737150A7" w14:textId="77777777" w:rsidR="003C629B" w:rsidRPr="009C2468" w:rsidRDefault="003C629B" w:rsidP="003C629B">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D300616" w14:textId="77777777" w:rsidR="003C629B" w:rsidRDefault="003C629B" w:rsidP="003C629B">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6657BB" w14:textId="4A70C4DC" w:rsidR="003C629B" w:rsidRPr="00FF5B17" w:rsidRDefault="003C629B" w:rsidP="003C629B">
      <w:pPr>
        <w:ind w:left="5398" w:right="68" w:hanging="153"/>
        <w:jc w:val="center"/>
        <w:rPr>
          <w:rFonts w:asciiTheme="minorHAnsi" w:hAnsiTheme="minorHAnsi" w:cstheme="minorHAnsi"/>
          <w:i/>
          <w:sz w:val="16"/>
          <w:szCs w:val="16"/>
        </w:rPr>
        <w:sectPr w:rsidR="003C629B" w:rsidRPr="00FF5B17" w:rsidSect="00CA3212">
          <w:headerReference w:type="even" r:id="rId14"/>
          <w:headerReference w:type="default" r:id="rId15"/>
          <w:footerReference w:type="even" r:id="rId16"/>
          <w:footerReference w:type="default" r:id="rId17"/>
          <w:headerReference w:type="first" r:id="rId18"/>
          <w:footerReference w:type="first" r:id="rId19"/>
          <w:pgSz w:w="11909" w:h="16834" w:code="9"/>
          <w:pgMar w:top="2160" w:right="1276" w:bottom="992" w:left="1559" w:header="567" w:footer="57" w:gutter="0"/>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w:t>
      </w:r>
      <w:r w:rsidR="00F278C2">
        <w:rPr>
          <w:rFonts w:asciiTheme="minorHAnsi" w:hAnsiTheme="minorHAnsi" w:cstheme="minorHAnsi"/>
          <w:i/>
          <w:sz w:val="16"/>
          <w:szCs w:val="16"/>
        </w:rPr>
        <w:t>y</w:t>
      </w:r>
    </w:p>
    <w:bookmarkEnd w:id="4"/>
    <w:bookmarkEnd w:id="5"/>
    <w:bookmarkEnd w:id="6"/>
    <w:p w14:paraId="6F405D53" w14:textId="77777777" w:rsidR="003C629B" w:rsidRPr="009C2468" w:rsidRDefault="003C629B" w:rsidP="003C629B">
      <w:pPr>
        <w:spacing w:after="160" w:line="240" w:lineRule="exact"/>
        <w:jc w:val="left"/>
        <w:rPr>
          <w:rFonts w:asciiTheme="minorHAnsi" w:hAnsiTheme="minorHAnsi" w:cstheme="minorHAnsi"/>
          <w:sz w:val="20"/>
        </w:rPr>
      </w:pPr>
    </w:p>
    <w:p w14:paraId="07C1AF5D" w14:textId="13CEE971" w:rsidR="00221E34" w:rsidRDefault="00221E34" w:rsidP="00C94854">
      <w:pPr>
        <w:spacing w:after="200" w:line="276" w:lineRule="auto"/>
        <w:jc w:val="left"/>
        <w:rPr>
          <w:rFonts w:asciiTheme="minorHAnsi" w:hAnsiTheme="minorHAnsi" w:cstheme="minorHAnsi"/>
          <w:sz w:val="20"/>
        </w:rPr>
        <w:sectPr w:rsidR="00221E34" w:rsidSect="00CA3212">
          <w:footerReference w:type="first" r:id="rId20"/>
          <w:type w:val="continuous"/>
          <w:pgSz w:w="11909" w:h="16834" w:code="9"/>
          <w:pgMar w:top="1134" w:right="1276" w:bottom="992" w:left="1134" w:header="567" w:footer="376" w:gutter="0"/>
          <w:cols w:space="708"/>
          <w:titlePg/>
          <w:docGrid w:linePitch="299"/>
        </w:sectPr>
      </w:pPr>
    </w:p>
    <w:p w14:paraId="419F2253" w14:textId="5F5A97CC" w:rsidR="003A328C" w:rsidRDefault="003A328C" w:rsidP="007C622D">
      <w:pPr>
        <w:rPr>
          <w:rFonts w:asciiTheme="minorHAnsi" w:hAnsiTheme="minorHAnsi" w:cstheme="minorHAnsi"/>
          <w:b/>
          <w:bCs/>
          <w:color w:val="000000"/>
          <w:sz w:val="20"/>
        </w:rPr>
      </w:pPr>
    </w:p>
    <w:p w14:paraId="24127ED2" w14:textId="77777777" w:rsidR="00F271CB" w:rsidRDefault="00F271CB" w:rsidP="007C622D">
      <w:pPr>
        <w:rPr>
          <w:rFonts w:asciiTheme="minorHAnsi" w:hAnsiTheme="minorHAnsi" w:cstheme="minorHAnsi"/>
          <w:b/>
          <w:bCs/>
          <w:color w:val="000000"/>
          <w:sz w:val="20"/>
        </w:rPr>
      </w:pPr>
    </w:p>
    <w:p w14:paraId="047BD9DF" w14:textId="77777777" w:rsidR="00F271CB" w:rsidRDefault="00F271CB" w:rsidP="007C622D">
      <w:pPr>
        <w:rPr>
          <w:rFonts w:asciiTheme="minorHAnsi" w:hAnsiTheme="minorHAnsi" w:cstheme="minorHAnsi"/>
          <w:b/>
          <w:bCs/>
          <w:color w:val="000000"/>
          <w:sz w:val="20"/>
        </w:rPr>
      </w:pPr>
    </w:p>
    <w:p w14:paraId="25F12149" w14:textId="77777777" w:rsidR="006E079B" w:rsidRDefault="006E079B" w:rsidP="007C622D">
      <w:pPr>
        <w:rPr>
          <w:rFonts w:asciiTheme="minorHAnsi" w:hAnsiTheme="minorHAnsi" w:cstheme="minorHAnsi"/>
          <w:b/>
          <w:bCs/>
          <w:color w:val="000000"/>
          <w:sz w:val="20"/>
        </w:rPr>
      </w:pPr>
    </w:p>
    <w:p w14:paraId="642C827D" w14:textId="77777777" w:rsidR="006E079B" w:rsidRDefault="006E079B" w:rsidP="007C622D">
      <w:pPr>
        <w:rPr>
          <w:rFonts w:asciiTheme="minorHAnsi" w:hAnsiTheme="minorHAnsi" w:cstheme="minorHAnsi"/>
          <w:b/>
          <w:bCs/>
          <w:color w:val="000000"/>
          <w:sz w:val="20"/>
        </w:rPr>
      </w:pPr>
    </w:p>
    <w:p w14:paraId="277CB1B5" w14:textId="77777777" w:rsidR="006E079B" w:rsidRDefault="006E079B" w:rsidP="007C622D">
      <w:pPr>
        <w:rPr>
          <w:rFonts w:asciiTheme="minorHAnsi" w:hAnsiTheme="minorHAnsi" w:cstheme="minorHAnsi"/>
          <w:b/>
          <w:bCs/>
          <w:color w:val="000000"/>
          <w:sz w:val="20"/>
        </w:rPr>
      </w:pPr>
    </w:p>
    <w:p w14:paraId="2B83AD2F" w14:textId="1A96D52C" w:rsidR="007C622D" w:rsidRPr="007C622D" w:rsidRDefault="007C622D" w:rsidP="007C622D">
      <w:pPr>
        <w:rPr>
          <w:rFonts w:asciiTheme="minorHAnsi" w:hAnsiTheme="minorHAnsi" w:cstheme="minorHAnsi"/>
          <w:sz w:val="20"/>
        </w:rPr>
      </w:pPr>
      <w:r w:rsidRPr="007C622D">
        <w:rPr>
          <w:rFonts w:asciiTheme="minorHAnsi" w:hAnsiTheme="minorHAnsi" w:cstheme="minorHAnsi"/>
          <w:b/>
          <w:bCs/>
          <w:color w:val="000000"/>
          <w:sz w:val="20"/>
        </w:rPr>
        <w:t xml:space="preserve">ZAŁĄCZNIK NR 4  DO SWZ –  OŚWIADCZENIE O BRAKU PODSTAW WYKLUCZENIA NA PODSTAWIE PRZESŁANEK WSKAZANYCH W PRZEPISACH USTAWY O SZCZEGÓLNYCH ROZWIĄZANIACH W ZAKRESIE PRZECIWDZIAŁANIA WSPIERANIU AGRESJI NA UKRAINĘ ORAZ ROZPORZĄDZENIA (UE) 2022/576 Z DNIA 8 KWIETNIA 2022 R. </w:t>
      </w:r>
    </w:p>
    <w:p w14:paraId="7597B0B9" w14:textId="77777777" w:rsidR="007C622D" w:rsidRPr="007C622D" w:rsidRDefault="007C622D" w:rsidP="007C622D">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7C622D" w:rsidRPr="007C622D" w14:paraId="5AA4F502" w14:textId="77777777" w:rsidTr="00BB14B1">
        <w:trPr>
          <w:trHeight w:val="1820"/>
          <w:jc w:val="center"/>
        </w:trPr>
        <w:tc>
          <w:tcPr>
            <w:tcW w:w="3965" w:type="dxa"/>
            <w:tcBorders>
              <w:right w:val="single" w:sz="4" w:space="0" w:color="auto"/>
            </w:tcBorders>
          </w:tcPr>
          <w:p w14:paraId="5763A271" w14:textId="77777777" w:rsidR="007C622D" w:rsidRPr="007C622D" w:rsidRDefault="007C622D" w:rsidP="007C622D">
            <w:pPr>
              <w:ind w:right="28"/>
              <w:jc w:val="left"/>
              <w:rPr>
                <w:rFonts w:asciiTheme="minorHAnsi" w:hAnsiTheme="minorHAnsi" w:cstheme="minorHAnsi"/>
                <w:b/>
                <w:i/>
                <w:iCs/>
                <w:u w:val="single"/>
              </w:rPr>
            </w:pPr>
            <w:r w:rsidRPr="007C622D">
              <w:rPr>
                <w:rFonts w:asciiTheme="minorHAnsi" w:hAnsiTheme="minorHAnsi" w:cstheme="minorHAnsi"/>
                <w:b/>
                <w:i/>
                <w:iCs/>
                <w:u w:val="single"/>
              </w:rPr>
              <w:t>Wykonawca</w:t>
            </w:r>
          </w:p>
          <w:p w14:paraId="245B9EFF" w14:textId="77777777" w:rsidR="007C622D" w:rsidRPr="007C622D" w:rsidRDefault="007C622D" w:rsidP="007C622D">
            <w:pPr>
              <w:ind w:right="28"/>
              <w:jc w:val="left"/>
              <w:rPr>
                <w:rFonts w:asciiTheme="minorHAnsi" w:hAnsiTheme="minorHAnsi" w:cstheme="minorHAnsi"/>
              </w:rPr>
            </w:pPr>
          </w:p>
          <w:p w14:paraId="69EF5D39" w14:textId="77777777" w:rsidR="007C622D" w:rsidRPr="007C622D" w:rsidRDefault="007C622D" w:rsidP="007C622D">
            <w:pPr>
              <w:ind w:right="28"/>
              <w:jc w:val="center"/>
              <w:rPr>
                <w:rFonts w:asciiTheme="minorHAnsi" w:hAnsiTheme="minorHAnsi" w:cstheme="minorHAnsi"/>
              </w:rPr>
            </w:pPr>
            <w:r w:rsidRPr="007C622D">
              <w:rPr>
                <w:rFonts w:asciiTheme="minorHAnsi" w:hAnsiTheme="minorHAnsi" w:cstheme="minorHAnsi"/>
              </w:rPr>
              <w:t>…………………………………………………</w:t>
            </w:r>
          </w:p>
          <w:p w14:paraId="1ED84394" w14:textId="77777777" w:rsidR="007C622D" w:rsidRPr="007C622D" w:rsidRDefault="007C622D" w:rsidP="007C622D">
            <w:pPr>
              <w:ind w:right="28"/>
              <w:jc w:val="center"/>
              <w:rPr>
                <w:rFonts w:asciiTheme="minorHAnsi" w:hAnsiTheme="minorHAnsi" w:cstheme="minorHAnsi"/>
              </w:rPr>
            </w:pPr>
            <w:r w:rsidRPr="007C622D">
              <w:rPr>
                <w:rFonts w:asciiTheme="minorHAnsi" w:hAnsiTheme="minorHAnsi" w:cstheme="minorHAnsi"/>
              </w:rPr>
              <w:t>……………………………………………….</w:t>
            </w:r>
          </w:p>
          <w:p w14:paraId="69A53F82" w14:textId="77777777" w:rsidR="007C622D" w:rsidRPr="007C622D" w:rsidRDefault="007C622D" w:rsidP="007C622D">
            <w:pPr>
              <w:ind w:right="28"/>
              <w:jc w:val="center"/>
              <w:rPr>
                <w:rFonts w:asciiTheme="minorHAnsi" w:hAnsiTheme="minorHAnsi" w:cstheme="minorHAnsi"/>
                <w:i/>
              </w:rPr>
            </w:pPr>
            <w:r w:rsidRPr="007C622D">
              <w:rPr>
                <w:rFonts w:asciiTheme="minorHAnsi" w:hAnsiTheme="minorHAnsi" w:cstheme="minorHAnsi"/>
                <w:i/>
              </w:rPr>
              <w:t>Nazwa i adres</w:t>
            </w:r>
          </w:p>
          <w:p w14:paraId="038247A8" w14:textId="77777777" w:rsidR="007C622D" w:rsidRPr="007C622D" w:rsidRDefault="007C622D" w:rsidP="007C622D">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38039AF3" w14:textId="77777777" w:rsidR="007C622D" w:rsidRPr="007C622D" w:rsidRDefault="007C622D" w:rsidP="007C622D">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D5C287A" w14:textId="77777777" w:rsidR="007C622D" w:rsidRPr="007C622D" w:rsidRDefault="007C622D" w:rsidP="007C622D">
            <w:pPr>
              <w:spacing w:line="360" w:lineRule="auto"/>
              <w:rPr>
                <w:rFonts w:asciiTheme="minorHAnsi" w:eastAsiaTheme="majorEastAsia" w:hAnsiTheme="minorHAnsi" w:cstheme="minorHAnsi"/>
                <w:b/>
                <w:i/>
                <w:iCs/>
                <w:u w:val="single"/>
              </w:rPr>
            </w:pPr>
            <w:r w:rsidRPr="007C622D">
              <w:rPr>
                <w:rFonts w:asciiTheme="minorHAnsi" w:eastAsiaTheme="majorEastAsia" w:hAnsiTheme="minorHAnsi" w:cstheme="minorHAnsi"/>
                <w:b/>
                <w:i/>
                <w:iCs/>
                <w:u w:val="single"/>
              </w:rPr>
              <w:t xml:space="preserve">Zamawiający </w:t>
            </w:r>
          </w:p>
          <w:p w14:paraId="5389C61B" w14:textId="77777777" w:rsidR="007C622D" w:rsidRPr="007C622D" w:rsidRDefault="007C622D" w:rsidP="007C622D">
            <w:pPr>
              <w:spacing w:before="120" w:after="120" w:line="240" w:lineRule="auto"/>
              <w:contextualSpacing/>
              <w:jc w:val="center"/>
              <w:rPr>
                <w:rFonts w:asciiTheme="minorHAnsi" w:eastAsia="Calibri" w:hAnsiTheme="minorHAnsi" w:cstheme="minorHAnsi"/>
                <w:b/>
              </w:rPr>
            </w:pPr>
            <w:r w:rsidRPr="007C622D">
              <w:rPr>
                <w:rFonts w:asciiTheme="minorHAnsi" w:eastAsia="Calibri" w:hAnsiTheme="minorHAnsi" w:cstheme="minorHAnsi"/>
                <w:b/>
              </w:rPr>
              <w:t>PGE Dystrybucja S.A.</w:t>
            </w:r>
          </w:p>
          <w:p w14:paraId="6781E853" w14:textId="77777777" w:rsidR="007C622D" w:rsidRPr="007C622D" w:rsidRDefault="007C622D" w:rsidP="007C622D">
            <w:pPr>
              <w:spacing w:before="120" w:after="120" w:line="240" w:lineRule="auto"/>
              <w:contextualSpacing/>
              <w:jc w:val="center"/>
              <w:rPr>
                <w:rFonts w:asciiTheme="minorHAnsi" w:eastAsia="Calibri" w:hAnsiTheme="minorHAnsi" w:cstheme="minorHAnsi"/>
              </w:rPr>
            </w:pPr>
            <w:r w:rsidRPr="007C622D">
              <w:rPr>
                <w:rFonts w:asciiTheme="minorHAnsi" w:eastAsia="Calibri" w:hAnsiTheme="minorHAnsi" w:cstheme="minorHAnsi"/>
              </w:rPr>
              <w:t>w imieniu i na rzecz której działa:</w:t>
            </w:r>
          </w:p>
          <w:p w14:paraId="2ED0428D" w14:textId="77777777" w:rsidR="007C622D" w:rsidRPr="007C622D" w:rsidRDefault="007C622D" w:rsidP="007C622D">
            <w:pPr>
              <w:spacing w:before="120" w:after="120" w:line="240" w:lineRule="auto"/>
              <w:contextualSpacing/>
              <w:jc w:val="center"/>
              <w:rPr>
                <w:rFonts w:asciiTheme="minorHAnsi" w:eastAsia="Calibri" w:hAnsiTheme="minorHAnsi" w:cstheme="minorHAnsi"/>
                <w:b/>
              </w:rPr>
            </w:pPr>
            <w:r w:rsidRPr="007C622D">
              <w:rPr>
                <w:rFonts w:asciiTheme="minorHAnsi" w:eastAsia="Calibri" w:hAnsiTheme="minorHAnsi" w:cstheme="minorHAnsi"/>
                <w:b/>
              </w:rPr>
              <w:t>PGE Dystrybucja S.A. Oddział Warszawa</w:t>
            </w:r>
          </w:p>
          <w:p w14:paraId="112885E2" w14:textId="0695F7C3" w:rsidR="007C622D" w:rsidRPr="007C622D" w:rsidRDefault="007C622D" w:rsidP="007C622D">
            <w:pPr>
              <w:spacing w:line="360" w:lineRule="auto"/>
              <w:jc w:val="center"/>
              <w:rPr>
                <w:rFonts w:asciiTheme="minorHAnsi" w:eastAsiaTheme="majorEastAsia" w:hAnsiTheme="minorHAnsi" w:cstheme="minorHAnsi"/>
                <w:i/>
                <w:iCs/>
              </w:rPr>
            </w:pPr>
            <w:r w:rsidRPr="007C622D">
              <w:rPr>
                <w:rFonts w:asciiTheme="minorHAnsi" w:eastAsia="Calibri" w:hAnsiTheme="minorHAnsi" w:cstheme="minorHAnsi"/>
                <w:b/>
              </w:rPr>
              <w:t>ul. Marsa 95, 04-470 Warszawa</w:t>
            </w:r>
          </w:p>
        </w:tc>
      </w:tr>
    </w:tbl>
    <w:p w14:paraId="24A7782F" w14:textId="75A0A1AF" w:rsidR="007C622D" w:rsidRPr="007C622D" w:rsidRDefault="007C622D" w:rsidP="007C622D">
      <w:pPr>
        <w:spacing w:after="80" w:line="240" w:lineRule="exact"/>
        <w:jc w:val="left"/>
        <w:rPr>
          <w:rFonts w:asciiTheme="minorHAnsi" w:hAnsiTheme="minorHAnsi" w:cstheme="minorHAnsi"/>
          <w:sz w:val="20"/>
        </w:rPr>
      </w:pPr>
    </w:p>
    <w:p w14:paraId="47BA5A5F" w14:textId="77777777" w:rsidR="007C622D" w:rsidRPr="007C622D" w:rsidRDefault="007C622D" w:rsidP="007C622D">
      <w:pPr>
        <w:spacing w:after="80" w:line="240" w:lineRule="exact"/>
        <w:jc w:val="center"/>
        <w:rPr>
          <w:rFonts w:asciiTheme="minorHAnsi" w:hAnsiTheme="minorHAnsi" w:cstheme="minorHAnsi"/>
          <w:b/>
          <w:bCs/>
          <w:sz w:val="20"/>
        </w:rPr>
      </w:pPr>
      <w:r w:rsidRPr="007C622D">
        <w:rPr>
          <w:rFonts w:asciiTheme="minorHAnsi" w:hAnsiTheme="minorHAnsi" w:cstheme="minorHAnsi"/>
          <w:b/>
          <w:bCs/>
          <w:sz w:val="20"/>
        </w:rPr>
        <w:t xml:space="preserve">OŚWIADCZENIE O BRAKU PODSTAW WYKLUCZENIA </w:t>
      </w:r>
    </w:p>
    <w:p w14:paraId="0542B302" w14:textId="2EA88987" w:rsidR="007C622D" w:rsidRPr="007C622D" w:rsidRDefault="007C622D" w:rsidP="006E079B">
      <w:pPr>
        <w:spacing w:after="80" w:line="240" w:lineRule="exact"/>
        <w:jc w:val="center"/>
        <w:rPr>
          <w:rFonts w:asciiTheme="minorHAnsi" w:hAnsiTheme="minorHAnsi" w:cstheme="minorHAnsi"/>
          <w:sz w:val="20"/>
        </w:rPr>
      </w:pPr>
      <w:r w:rsidRPr="007C622D">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4A729AA1" w14:textId="52A21265"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BC113A2" w14:textId="16E663E5"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Na potrzeby postępowania o udzielenie zamówienia prowadzonego p</w:t>
      </w:r>
      <w:r w:rsidR="00F278C2">
        <w:rPr>
          <w:rFonts w:asciiTheme="minorHAnsi" w:hAnsiTheme="minorHAnsi" w:cstheme="minorHAnsi"/>
          <w:sz w:val="20"/>
        </w:rPr>
        <w:t xml:space="preserve">n.  </w:t>
      </w:r>
      <w:r w:rsidR="00F278C2" w:rsidRPr="00F278C2">
        <w:rPr>
          <w:rFonts w:asciiTheme="minorHAnsi" w:hAnsiTheme="minorHAnsi" w:cstheme="minorHAnsi"/>
          <w:b/>
          <w:i/>
          <w:sz w:val="20"/>
        </w:rPr>
        <w:t>Wykonanie robót budowlanych w zakresie budowy linii kablowej 110kV, 15kV wraz z kablem światłowodowym oraz kompleksowe zaprojektowanie i wykonanie systemu DTS pomiędzy stacjami 110/15kV Legionowo B oraz Legionowo Cegielnia</w:t>
      </w:r>
      <w:r w:rsidRPr="007C622D">
        <w:rPr>
          <w:rFonts w:asciiTheme="minorHAnsi" w:hAnsiTheme="minorHAnsi" w:cstheme="minorHAnsi"/>
          <w:sz w:val="20"/>
        </w:rPr>
        <w:t xml:space="preserve">, nr </w:t>
      </w:r>
      <w:r>
        <w:rPr>
          <w:rFonts w:asciiTheme="minorHAnsi" w:hAnsiTheme="minorHAnsi" w:cstheme="minorHAnsi"/>
          <w:b/>
          <w:sz w:val="20"/>
        </w:rPr>
        <w:t>POST/DYS/OW/GZ/</w:t>
      </w:r>
      <w:r w:rsidR="004623AF">
        <w:rPr>
          <w:rFonts w:asciiTheme="minorHAnsi" w:hAnsiTheme="minorHAnsi" w:cstheme="minorHAnsi"/>
          <w:b/>
          <w:sz w:val="20"/>
        </w:rPr>
        <w:t>0</w:t>
      </w:r>
      <w:r w:rsidR="00F278C2">
        <w:rPr>
          <w:rFonts w:asciiTheme="minorHAnsi" w:hAnsiTheme="minorHAnsi" w:cstheme="minorHAnsi"/>
          <w:b/>
          <w:sz w:val="20"/>
        </w:rPr>
        <w:t>4210</w:t>
      </w:r>
      <w:r w:rsidRPr="007C622D">
        <w:rPr>
          <w:rFonts w:asciiTheme="minorHAnsi" w:hAnsiTheme="minorHAnsi" w:cstheme="minorHAnsi"/>
          <w:b/>
          <w:sz w:val="20"/>
        </w:rPr>
        <w:t>/202</w:t>
      </w:r>
      <w:r w:rsidR="00D74589">
        <w:rPr>
          <w:rFonts w:asciiTheme="minorHAnsi" w:hAnsiTheme="minorHAnsi" w:cstheme="minorHAnsi"/>
          <w:b/>
          <w:sz w:val="20"/>
        </w:rPr>
        <w:t>5</w:t>
      </w:r>
      <w:r w:rsidRPr="007C622D">
        <w:rPr>
          <w:rFonts w:asciiTheme="minorHAnsi" w:hAnsiTheme="minorHAnsi" w:cstheme="minorHAnsi"/>
          <w:b/>
          <w:sz w:val="20"/>
        </w:rPr>
        <w:t xml:space="preserve"> </w:t>
      </w:r>
      <w:r w:rsidRPr="007C622D">
        <w:rPr>
          <w:rFonts w:asciiTheme="minorHAnsi" w:hAnsiTheme="minorHAnsi" w:cstheme="minorHAnsi"/>
          <w:sz w:val="20"/>
        </w:rPr>
        <w:t xml:space="preserve"> prowadzonego przez </w:t>
      </w:r>
      <w:r w:rsidR="003E2822">
        <w:rPr>
          <w:rFonts w:asciiTheme="minorHAnsi" w:hAnsiTheme="minorHAnsi" w:cstheme="minorHAnsi"/>
          <w:sz w:val="20"/>
        </w:rPr>
        <w:t xml:space="preserve">PGE Dystrybucja S.A. </w:t>
      </w:r>
      <w:r w:rsidR="003E2822" w:rsidRPr="003E2822">
        <w:rPr>
          <w:rFonts w:asciiTheme="minorHAnsi" w:hAnsiTheme="minorHAnsi" w:cstheme="minorHAnsi"/>
          <w:sz w:val="20"/>
        </w:rPr>
        <w:t>w im</w:t>
      </w:r>
      <w:r w:rsidR="003E2822">
        <w:rPr>
          <w:rFonts w:asciiTheme="minorHAnsi" w:hAnsiTheme="minorHAnsi" w:cstheme="minorHAnsi"/>
          <w:sz w:val="20"/>
        </w:rPr>
        <w:t xml:space="preserve">ieniu i na rzecz której działa: </w:t>
      </w:r>
      <w:r w:rsidR="003E2822" w:rsidRPr="003E2822">
        <w:rPr>
          <w:rFonts w:asciiTheme="minorHAnsi" w:hAnsiTheme="minorHAnsi" w:cstheme="minorHAnsi"/>
          <w:sz w:val="20"/>
        </w:rPr>
        <w:t>PGE Dy</w:t>
      </w:r>
      <w:r w:rsidR="003E2822">
        <w:rPr>
          <w:rFonts w:asciiTheme="minorHAnsi" w:hAnsiTheme="minorHAnsi" w:cstheme="minorHAnsi"/>
          <w:sz w:val="20"/>
        </w:rPr>
        <w:t xml:space="preserve">strybucja S.A. Oddział Warszawa, </w:t>
      </w:r>
      <w:r w:rsidR="003E2822" w:rsidRPr="003E2822">
        <w:rPr>
          <w:rFonts w:asciiTheme="minorHAnsi" w:hAnsiTheme="minorHAnsi" w:cstheme="minorHAnsi"/>
          <w:sz w:val="20"/>
        </w:rPr>
        <w:t>ul. Marsa 95, 04-470 Warszawa</w:t>
      </w:r>
      <w:r w:rsidRPr="007C622D">
        <w:rPr>
          <w:rFonts w:asciiTheme="minorHAnsi" w:hAnsiTheme="minorHAnsi" w:cstheme="minorHAnsi"/>
          <w:i/>
          <w:sz w:val="20"/>
        </w:rPr>
        <w:t xml:space="preserve">, </w:t>
      </w:r>
      <w:r w:rsidRPr="007C622D">
        <w:rPr>
          <w:rFonts w:asciiTheme="minorHAnsi" w:hAnsiTheme="minorHAnsi" w:cstheme="minorHAnsi"/>
          <w:sz w:val="20"/>
        </w:rPr>
        <w:t>oświadczam, co następuje:</w:t>
      </w:r>
    </w:p>
    <w:p w14:paraId="691B10D4"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OŚWIADCZENIA DOTYCZĄCE WYKONAWCY:</w:t>
      </w:r>
    </w:p>
    <w:p w14:paraId="4E619345" w14:textId="77777777" w:rsidR="007C622D" w:rsidRPr="007C622D" w:rsidRDefault="007C622D" w:rsidP="007C622D">
      <w:pPr>
        <w:numPr>
          <w:ilvl w:val="0"/>
          <w:numId w:val="37"/>
        </w:numPr>
        <w:rPr>
          <w:rFonts w:asciiTheme="minorHAnsi" w:hAnsiTheme="minorHAnsi" w:cstheme="minorHAnsi"/>
          <w:bCs/>
          <w:sz w:val="20"/>
        </w:rPr>
      </w:pPr>
      <w:r w:rsidRPr="007C622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C622D">
        <w:rPr>
          <w:rFonts w:asciiTheme="minorHAnsi" w:hAnsiTheme="minorHAnsi" w:cstheme="minorHAnsi"/>
          <w:sz w:val="20"/>
          <w:vertAlign w:val="superscript"/>
        </w:rPr>
        <w:footnoteReference w:id="8"/>
      </w:r>
    </w:p>
    <w:p w14:paraId="6FB36A0A" w14:textId="0CC54FF3" w:rsidR="007C622D" w:rsidRPr="007C622D" w:rsidRDefault="007C622D" w:rsidP="007C622D">
      <w:pPr>
        <w:numPr>
          <w:ilvl w:val="0"/>
          <w:numId w:val="37"/>
        </w:numPr>
        <w:rPr>
          <w:rFonts w:asciiTheme="minorHAnsi" w:hAnsiTheme="minorHAnsi" w:cstheme="minorHAnsi"/>
          <w:b/>
          <w:bCs/>
          <w:sz w:val="20"/>
        </w:rPr>
      </w:pPr>
      <w:r w:rsidRPr="007C622D">
        <w:rPr>
          <w:rFonts w:asciiTheme="minorHAnsi" w:hAnsiTheme="minorHAnsi" w:cstheme="minorHAnsi"/>
          <w:sz w:val="20"/>
        </w:rPr>
        <w:t>Oświadczam, że nie zachodzą w stosunku do mnie przesłanki wykluczenia z postępowania na podstawie art. 7 ust. 1 ustawy z dnia 13 kwietnia 2022 r.</w:t>
      </w:r>
      <w:r w:rsidRPr="007C622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7C622D">
        <w:rPr>
          <w:rFonts w:asciiTheme="minorHAnsi" w:hAnsiTheme="minorHAnsi" w:cstheme="minorHAnsi"/>
          <w:sz w:val="20"/>
        </w:rPr>
        <w:t>(Dz. U. poz. 835)</w:t>
      </w:r>
      <w:r w:rsidRPr="007C622D">
        <w:rPr>
          <w:rFonts w:asciiTheme="minorHAnsi" w:hAnsiTheme="minorHAnsi" w:cstheme="minorHAnsi"/>
          <w:iCs/>
          <w:sz w:val="20"/>
        </w:rPr>
        <w:t>.</w:t>
      </w:r>
      <w:r w:rsidRPr="007C622D">
        <w:rPr>
          <w:rFonts w:asciiTheme="minorHAnsi" w:hAnsiTheme="minorHAnsi" w:cstheme="minorHAnsi"/>
          <w:sz w:val="20"/>
          <w:vertAlign w:val="superscript"/>
        </w:rPr>
        <w:footnoteReference w:id="9"/>
      </w:r>
    </w:p>
    <w:p w14:paraId="58AB6005" w14:textId="2683725E" w:rsidR="007C622D" w:rsidRDefault="007C622D" w:rsidP="007C622D">
      <w:pPr>
        <w:rPr>
          <w:rFonts w:asciiTheme="minorHAnsi" w:hAnsiTheme="minorHAnsi" w:cstheme="minorHAnsi"/>
          <w:sz w:val="16"/>
          <w:szCs w:val="16"/>
        </w:rPr>
      </w:pPr>
    </w:p>
    <w:p w14:paraId="67BF4616" w14:textId="77777777" w:rsidR="007C622D" w:rsidRPr="006A7152" w:rsidRDefault="007C622D" w:rsidP="007C622D">
      <w:pPr>
        <w:rPr>
          <w:rFonts w:asciiTheme="minorHAnsi" w:hAnsiTheme="minorHAnsi" w:cstheme="minorHAnsi"/>
          <w:b/>
          <w:sz w:val="18"/>
          <w:szCs w:val="18"/>
        </w:rPr>
      </w:pPr>
      <w:r w:rsidRPr="006A7152">
        <w:rPr>
          <w:rFonts w:asciiTheme="minorHAnsi" w:hAnsiTheme="minorHAnsi" w:cstheme="minorHAnsi"/>
          <w:b/>
          <w:sz w:val="18"/>
          <w:szCs w:val="18"/>
        </w:rPr>
        <w:t>OŚWIADCZENIE DOTYCZĄCE PODWYKONAWCY, NA KTÓREGO PRZYPADA PONAD 10% WARTOŚCI ZAMÓWIENIA:</w:t>
      </w:r>
    </w:p>
    <w:p w14:paraId="2FF09BB3" w14:textId="77777777" w:rsidR="007C622D" w:rsidRPr="006A7152" w:rsidRDefault="007C622D" w:rsidP="007C622D">
      <w:pPr>
        <w:rPr>
          <w:rFonts w:asciiTheme="minorHAnsi" w:hAnsiTheme="minorHAnsi" w:cstheme="minorHAnsi"/>
          <w:sz w:val="18"/>
          <w:szCs w:val="18"/>
        </w:rPr>
      </w:pPr>
      <w:r w:rsidRPr="006A7152">
        <w:rPr>
          <w:rFonts w:asciiTheme="minorHAnsi" w:hAnsiTheme="minorHAnsi" w:cstheme="minorHAnsi"/>
          <w:sz w:val="18"/>
          <w:szCs w:val="18"/>
        </w:rPr>
        <w:t>[UWAGA</w:t>
      </w:r>
      <w:r w:rsidRPr="006A7152">
        <w:rPr>
          <w:rFonts w:asciiTheme="minorHAnsi" w:hAnsiTheme="minorHAnsi" w:cstheme="minorHAnsi"/>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6A7152">
        <w:rPr>
          <w:rFonts w:asciiTheme="minorHAnsi" w:hAnsiTheme="minorHAnsi" w:cstheme="minorHAnsi"/>
          <w:sz w:val="18"/>
          <w:szCs w:val="18"/>
        </w:rPr>
        <w:t>]</w:t>
      </w:r>
    </w:p>
    <w:p w14:paraId="46A94EA2" w14:textId="6B32C6AB" w:rsidR="007C622D" w:rsidRPr="006A7152" w:rsidRDefault="007C622D" w:rsidP="007C622D">
      <w:pPr>
        <w:rPr>
          <w:rFonts w:asciiTheme="minorHAnsi" w:hAnsiTheme="minorHAnsi" w:cstheme="minorHAnsi"/>
          <w:sz w:val="18"/>
          <w:szCs w:val="18"/>
        </w:rPr>
      </w:pPr>
      <w:r w:rsidRPr="006A7152">
        <w:rPr>
          <w:rFonts w:asciiTheme="minorHAnsi" w:hAnsiTheme="minorHAnsi" w:cstheme="minorHAnsi"/>
          <w:sz w:val="18"/>
          <w:szCs w:val="18"/>
        </w:rPr>
        <w:t xml:space="preserve">Oświadczam, że w stosunku do następującego podmiotu, będącego podwykonawcą, na którego przypada ponad 10% wartości zamówienia: ……………………………………………………………………………………………….… </w:t>
      </w:r>
      <w:r w:rsidRPr="006A7152">
        <w:rPr>
          <w:rFonts w:asciiTheme="minorHAnsi" w:hAnsiTheme="minorHAnsi" w:cstheme="minorHAnsi"/>
          <w:i/>
          <w:sz w:val="18"/>
          <w:szCs w:val="18"/>
        </w:rPr>
        <w:t>(podać pełną nazwę/ firmę, adres, a także w zależności od podmiotu: NIP/ PESEL, KRS/ CEiDG)</w:t>
      </w:r>
      <w:r w:rsidRPr="006A7152">
        <w:rPr>
          <w:rFonts w:asciiTheme="minorHAnsi" w:hAnsiTheme="minorHAnsi" w:cstheme="minorHAnsi"/>
          <w:sz w:val="18"/>
          <w:szCs w:val="18"/>
        </w:rPr>
        <w:t>, nie zachodzą podstawy wykluczenia z postępowania o udzielenie zamówienia przewidziane w art. 5k rozporządzenia 833/2014 w brzmieniu nadanym rozporządzeniem 2022/576.</w:t>
      </w:r>
    </w:p>
    <w:p w14:paraId="683A6C0C" w14:textId="77777777" w:rsidR="007C622D" w:rsidRPr="006A7152" w:rsidRDefault="007C622D" w:rsidP="007C622D">
      <w:pPr>
        <w:rPr>
          <w:rFonts w:asciiTheme="minorHAnsi" w:hAnsiTheme="minorHAnsi" w:cstheme="minorHAnsi"/>
          <w:b/>
          <w:sz w:val="18"/>
          <w:szCs w:val="18"/>
        </w:rPr>
      </w:pPr>
      <w:r w:rsidRPr="006A7152">
        <w:rPr>
          <w:rFonts w:asciiTheme="minorHAnsi" w:hAnsiTheme="minorHAnsi" w:cstheme="minorHAnsi"/>
          <w:b/>
          <w:sz w:val="18"/>
          <w:szCs w:val="18"/>
        </w:rPr>
        <w:t>OŚWIADCZENIE DOTYCZĄCE DOSTAWCY, NA KTÓREGO PRZYPADA PONAD 10% WARTOŚCI ZAMÓWIENIA:</w:t>
      </w:r>
    </w:p>
    <w:p w14:paraId="24500857" w14:textId="77777777" w:rsidR="007C622D" w:rsidRPr="006A7152" w:rsidRDefault="007C622D" w:rsidP="007C622D">
      <w:pPr>
        <w:rPr>
          <w:rFonts w:asciiTheme="minorHAnsi" w:hAnsiTheme="minorHAnsi" w:cstheme="minorHAnsi"/>
          <w:sz w:val="18"/>
          <w:szCs w:val="18"/>
        </w:rPr>
      </w:pPr>
      <w:r w:rsidRPr="006A7152">
        <w:rPr>
          <w:rFonts w:asciiTheme="minorHAnsi" w:hAnsiTheme="minorHAnsi" w:cstheme="minorHAnsi"/>
          <w:sz w:val="18"/>
          <w:szCs w:val="18"/>
        </w:rPr>
        <w:t>[UWAGA</w:t>
      </w:r>
      <w:r w:rsidRPr="006A7152">
        <w:rPr>
          <w:rFonts w:asciiTheme="minorHAnsi" w:hAnsiTheme="minorHAnsi" w:cstheme="minorHAnsi"/>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6A7152">
        <w:rPr>
          <w:rFonts w:asciiTheme="minorHAnsi" w:hAnsiTheme="minorHAnsi" w:cstheme="minorHAnsi"/>
          <w:sz w:val="18"/>
          <w:szCs w:val="18"/>
        </w:rPr>
        <w:t>]</w:t>
      </w:r>
    </w:p>
    <w:p w14:paraId="579A5843" w14:textId="6F4A7BBD" w:rsidR="007C622D" w:rsidRPr="006A7152" w:rsidRDefault="007C622D" w:rsidP="007C622D">
      <w:pPr>
        <w:rPr>
          <w:rFonts w:asciiTheme="minorHAnsi" w:hAnsiTheme="minorHAnsi" w:cstheme="minorHAnsi"/>
          <w:sz w:val="18"/>
          <w:szCs w:val="18"/>
        </w:rPr>
      </w:pPr>
      <w:r w:rsidRPr="006A7152">
        <w:rPr>
          <w:rFonts w:asciiTheme="minorHAnsi" w:hAnsiTheme="minorHAnsi" w:cstheme="minorHAnsi"/>
          <w:sz w:val="18"/>
          <w:szCs w:val="18"/>
        </w:rPr>
        <w:t xml:space="preserve">Oświadczam, że w stosunku do następującego podmiotu, będącego dostawcą, na którego przypada ponad 10% wartości zamówienia: ……………………………………………………………………………………………….………..….…… </w:t>
      </w:r>
      <w:r w:rsidRPr="006A7152">
        <w:rPr>
          <w:rFonts w:asciiTheme="minorHAnsi" w:hAnsiTheme="minorHAnsi" w:cstheme="minorHAnsi"/>
          <w:i/>
          <w:sz w:val="18"/>
          <w:szCs w:val="18"/>
        </w:rPr>
        <w:t>(podać pełną nazwę/firmę, adres, a także w zależności od podmiotu: NIP/PESEL, KRS/CEiDG)</w:t>
      </w:r>
      <w:r w:rsidRPr="006A7152">
        <w:rPr>
          <w:rFonts w:asciiTheme="minorHAnsi" w:hAnsiTheme="minorHAnsi" w:cstheme="minorHAnsi"/>
          <w:sz w:val="18"/>
          <w:szCs w:val="18"/>
        </w:rPr>
        <w:t>, nie zachodzą podstawy wykluczenia z postępowania o udzielenie zamówienia przewidziane w art. 5k rozporządzenia 833/2014 w brzmieniu nadanym rozporządzeniem 2022/576.</w:t>
      </w:r>
    </w:p>
    <w:p w14:paraId="5738F5CE" w14:textId="77777777" w:rsidR="007C622D" w:rsidRPr="006A7152" w:rsidRDefault="007C622D" w:rsidP="007C622D">
      <w:pPr>
        <w:rPr>
          <w:rFonts w:asciiTheme="minorHAnsi" w:hAnsiTheme="minorHAnsi" w:cstheme="minorHAnsi"/>
          <w:b/>
          <w:sz w:val="18"/>
          <w:szCs w:val="18"/>
        </w:rPr>
      </w:pPr>
      <w:r w:rsidRPr="006A7152">
        <w:rPr>
          <w:rFonts w:asciiTheme="minorHAnsi" w:hAnsiTheme="minorHAnsi" w:cstheme="minorHAnsi"/>
          <w:b/>
          <w:sz w:val="18"/>
          <w:szCs w:val="18"/>
        </w:rPr>
        <w:t>OŚWIADCZENIE DOTYCZĄCE PODANYCH INFORMACJI:</w:t>
      </w:r>
    </w:p>
    <w:p w14:paraId="4A6AD999" w14:textId="6F510D55" w:rsidR="007C622D" w:rsidRPr="006A7152" w:rsidRDefault="007C622D" w:rsidP="007C622D">
      <w:pPr>
        <w:rPr>
          <w:rFonts w:asciiTheme="minorHAnsi" w:hAnsiTheme="minorHAnsi" w:cstheme="minorHAnsi"/>
          <w:sz w:val="18"/>
          <w:szCs w:val="18"/>
        </w:rPr>
      </w:pPr>
      <w:r w:rsidRPr="006A7152">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002A9DD9" w14:textId="77777777" w:rsidR="007C622D" w:rsidRPr="006A7152" w:rsidRDefault="007C622D" w:rsidP="007C622D">
      <w:pPr>
        <w:rPr>
          <w:rFonts w:asciiTheme="minorHAnsi" w:hAnsiTheme="minorHAnsi" w:cstheme="minorHAnsi"/>
          <w:b/>
          <w:sz w:val="18"/>
          <w:szCs w:val="18"/>
        </w:rPr>
      </w:pPr>
      <w:r w:rsidRPr="006A7152">
        <w:rPr>
          <w:rFonts w:asciiTheme="minorHAnsi" w:hAnsiTheme="minorHAnsi" w:cstheme="minorHAnsi"/>
          <w:b/>
          <w:sz w:val="18"/>
          <w:szCs w:val="18"/>
        </w:rPr>
        <w:t>INFORMACJA DOTYCZĄCA DOSTĘPU DO PODMIOTOWYCH ŚRODKÓW DOWODOWYCH DOKUMENTÓW REJESTROWYCH/DOKUMENTÓW</w:t>
      </w:r>
      <w:r w:rsidRPr="006A7152">
        <w:rPr>
          <w:rFonts w:asciiTheme="minorHAnsi" w:hAnsiTheme="minorHAnsi" w:cstheme="minorHAnsi"/>
          <w:sz w:val="18"/>
          <w:szCs w:val="18"/>
        </w:rPr>
        <w:t xml:space="preserve"> </w:t>
      </w:r>
      <w:r w:rsidRPr="006A7152">
        <w:rPr>
          <w:rFonts w:asciiTheme="minorHAnsi" w:hAnsiTheme="minorHAnsi" w:cstheme="minorHAnsi"/>
          <w:b/>
          <w:sz w:val="18"/>
          <w:szCs w:val="18"/>
        </w:rPr>
        <w:t>OKREŚLAJĄCYCH BENEFICJENTÓW RZECZYWISTYCH WYKONAWCY:</w:t>
      </w:r>
    </w:p>
    <w:p w14:paraId="7DF64A72" w14:textId="77777777" w:rsidR="007C622D" w:rsidRPr="006A7152" w:rsidRDefault="007C622D" w:rsidP="007C622D">
      <w:pPr>
        <w:rPr>
          <w:rFonts w:asciiTheme="minorHAnsi" w:hAnsiTheme="minorHAnsi" w:cstheme="minorHAnsi"/>
          <w:sz w:val="18"/>
          <w:szCs w:val="18"/>
        </w:rPr>
      </w:pPr>
      <w:r w:rsidRPr="006A7152">
        <w:rPr>
          <w:rFonts w:asciiTheme="minorHAnsi" w:hAnsiTheme="minorHAnsi" w:cstheme="minorHAnsi"/>
          <w:sz w:val="18"/>
          <w:szCs w:val="18"/>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92F598" w14:textId="77777777" w:rsidR="007C622D" w:rsidRPr="006A7152" w:rsidRDefault="007C622D" w:rsidP="007C622D">
      <w:pPr>
        <w:rPr>
          <w:rFonts w:asciiTheme="minorHAnsi" w:hAnsiTheme="minorHAnsi" w:cstheme="minorHAnsi"/>
          <w:sz w:val="18"/>
          <w:szCs w:val="18"/>
        </w:rPr>
      </w:pPr>
      <w:r w:rsidRPr="006A7152">
        <w:rPr>
          <w:rFonts w:asciiTheme="minorHAnsi" w:hAnsiTheme="minorHAnsi" w:cstheme="minorHAnsi"/>
          <w:sz w:val="18"/>
          <w:szCs w:val="18"/>
        </w:rPr>
        <w:t>1) .....................................................................................................................................................</w:t>
      </w:r>
    </w:p>
    <w:p w14:paraId="5CE4ABF2" w14:textId="77777777" w:rsidR="007C622D" w:rsidRPr="006A7152" w:rsidRDefault="007C622D" w:rsidP="007C622D">
      <w:pPr>
        <w:rPr>
          <w:rFonts w:asciiTheme="minorHAnsi" w:hAnsiTheme="minorHAnsi" w:cstheme="minorHAnsi"/>
          <w:sz w:val="18"/>
          <w:szCs w:val="18"/>
        </w:rPr>
      </w:pPr>
      <w:r w:rsidRPr="006A7152">
        <w:rPr>
          <w:rFonts w:asciiTheme="minorHAnsi" w:hAnsiTheme="minorHAnsi" w:cstheme="minorHAnsi"/>
          <w:i/>
          <w:sz w:val="18"/>
          <w:szCs w:val="18"/>
        </w:rPr>
        <w:t>(wskazać dokumenty rejestrowe podmiotowy środek dowodowy, adres internetowy, wydający urząd lub organ, dokładne dane referencyjne dokumentacji)</w:t>
      </w:r>
    </w:p>
    <w:p w14:paraId="4BA55A20" w14:textId="77777777" w:rsidR="007C622D" w:rsidRPr="006A7152" w:rsidRDefault="007C622D" w:rsidP="007C622D">
      <w:pPr>
        <w:rPr>
          <w:rFonts w:asciiTheme="minorHAnsi" w:hAnsiTheme="minorHAnsi" w:cstheme="minorHAnsi"/>
          <w:sz w:val="18"/>
          <w:szCs w:val="18"/>
        </w:rPr>
      </w:pPr>
      <w:r w:rsidRPr="006A7152">
        <w:rPr>
          <w:rFonts w:asciiTheme="minorHAnsi" w:hAnsiTheme="minorHAnsi" w:cstheme="minorHAnsi"/>
          <w:sz w:val="18"/>
          <w:szCs w:val="18"/>
        </w:rPr>
        <w:t>2) .....................................................................................................................................................</w:t>
      </w:r>
    </w:p>
    <w:p w14:paraId="217F5717" w14:textId="77777777" w:rsidR="007C622D" w:rsidRPr="006A7152" w:rsidRDefault="007C622D" w:rsidP="007C622D">
      <w:pPr>
        <w:rPr>
          <w:rFonts w:asciiTheme="minorHAnsi" w:hAnsiTheme="minorHAnsi" w:cstheme="minorHAnsi"/>
          <w:i/>
          <w:sz w:val="18"/>
          <w:szCs w:val="18"/>
        </w:rPr>
      </w:pPr>
      <w:r w:rsidRPr="006A7152">
        <w:rPr>
          <w:rFonts w:asciiTheme="minorHAnsi" w:hAnsiTheme="minorHAnsi" w:cstheme="minorHAnsi"/>
          <w:i/>
          <w:sz w:val="18"/>
          <w:szCs w:val="18"/>
        </w:rPr>
        <w:t>(wskazać dokumenty określające beneficjentów rzeczywistych podmiotowy środek dowodowy, adres internetowy, wydający urząd lub organ, dokładne dane referencyjne dokumentacji)</w:t>
      </w:r>
    </w:p>
    <w:p w14:paraId="2D3CE28D" w14:textId="77777777" w:rsidR="007C622D" w:rsidRPr="007C622D" w:rsidRDefault="007C622D" w:rsidP="007C622D">
      <w:pPr>
        <w:spacing w:after="80" w:line="240" w:lineRule="exact"/>
        <w:ind w:left="4956" w:right="-993" w:firstLine="708"/>
        <w:rPr>
          <w:rFonts w:asciiTheme="minorHAnsi" w:hAnsiTheme="minorHAnsi" w:cstheme="minorHAnsi"/>
          <w:sz w:val="16"/>
          <w:szCs w:val="16"/>
        </w:rPr>
      </w:pPr>
      <w:r w:rsidRPr="007C622D">
        <w:rPr>
          <w:rFonts w:asciiTheme="minorHAnsi" w:hAnsiTheme="minorHAnsi" w:cstheme="minorHAnsi"/>
          <w:sz w:val="16"/>
          <w:szCs w:val="16"/>
        </w:rPr>
        <w:t>....................................................................................</w:t>
      </w:r>
    </w:p>
    <w:p w14:paraId="13CC02DB"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Data i podpisy osób uprawnionych do składania</w:t>
      </w:r>
    </w:p>
    <w:p w14:paraId="66B76301" w14:textId="02E989FE" w:rsidR="007C622D" w:rsidRPr="007C622D" w:rsidRDefault="007C622D" w:rsidP="007C622D">
      <w:pPr>
        <w:ind w:left="5245"/>
        <w:rPr>
          <w:rFonts w:asciiTheme="minorHAnsi" w:hAnsiTheme="minorHAnsi" w:cstheme="minorHAnsi"/>
          <w:sz w:val="20"/>
        </w:rPr>
      </w:pPr>
      <w:r w:rsidRPr="007C622D">
        <w:rPr>
          <w:rFonts w:asciiTheme="minorHAnsi" w:hAnsiTheme="minorHAnsi" w:cstheme="minorHAnsi"/>
          <w:i/>
          <w:sz w:val="16"/>
          <w:szCs w:val="16"/>
        </w:rPr>
        <w:t>oświadczeń woli w imieniu Wykonawcy/</w:t>
      </w:r>
      <w:r w:rsidRPr="007C622D">
        <w:rPr>
          <w:rFonts w:asciiTheme="minorHAnsi" w:hAnsiTheme="minorHAnsi" w:cstheme="minorHAnsi"/>
          <w:sz w:val="20"/>
        </w:rPr>
        <w:t xml:space="preserve"> </w:t>
      </w:r>
      <w:r w:rsidRPr="007C622D">
        <w:rPr>
          <w:rFonts w:asciiTheme="minorHAnsi" w:hAnsiTheme="minorHAnsi" w:cstheme="minorHAnsi"/>
          <w:i/>
          <w:sz w:val="16"/>
          <w:szCs w:val="16"/>
        </w:rPr>
        <w:t>Wykonawcy wspólnie ubiegają</w:t>
      </w:r>
      <w:r>
        <w:rPr>
          <w:rFonts w:asciiTheme="minorHAnsi" w:hAnsiTheme="minorHAnsi" w:cstheme="minorHAnsi"/>
          <w:i/>
          <w:sz w:val="16"/>
          <w:szCs w:val="16"/>
        </w:rPr>
        <w:t>cego się o udzielenie zamówienia</w:t>
      </w:r>
      <w:r w:rsidRPr="007C622D">
        <w:rPr>
          <w:rFonts w:asciiTheme="minorHAnsi" w:hAnsiTheme="minorHAnsi" w:cstheme="minorHAnsi"/>
          <w:i/>
          <w:sz w:val="16"/>
          <w:szCs w:val="16"/>
        </w:rPr>
        <w:br w:type="page"/>
      </w:r>
    </w:p>
    <w:p w14:paraId="1BC7598A" w14:textId="77777777" w:rsidR="00EE1D89" w:rsidRPr="007C622D" w:rsidRDefault="00EE1D89" w:rsidP="007C622D">
      <w:pPr>
        <w:rPr>
          <w:rFonts w:asciiTheme="minorHAnsi" w:hAnsiTheme="minorHAnsi" w:cstheme="minorHAnsi"/>
          <w:sz w:val="16"/>
          <w:szCs w:val="16"/>
        </w:rPr>
        <w:sectPr w:rsidR="00EE1D89" w:rsidRPr="007C622D" w:rsidSect="00CA3212">
          <w:headerReference w:type="default" r:id="rId21"/>
          <w:footerReference w:type="default" r:id="rId22"/>
          <w:headerReference w:type="first" r:id="rId23"/>
          <w:footerReference w:type="first" r:id="rId24"/>
          <w:type w:val="continuous"/>
          <w:pgSz w:w="11909" w:h="16834" w:code="9"/>
          <w:pgMar w:top="1418" w:right="1276" w:bottom="992" w:left="1134" w:header="567" w:footer="374" w:gutter="0"/>
          <w:pgNumType w:start="1"/>
          <w:cols w:space="708"/>
          <w:titlePg/>
          <w:docGrid w:linePitch="299"/>
        </w:sectPr>
      </w:pPr>
    </w:p>
    <w:p w14:paraId="1DF9F37D" w14:textId="6C6E29C7" w:rsidR="00EE1D89" w:rsidRPr="00A442E3"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sidR="00D10121">
        <w:rPr>
          <w:rFonts w:asciiTheme="minorHAnsi" w:hAnsiTheme="minorHAnsi" w:cstheme="minorHAnsi"/>
          <w:b/>
          <w:sz w:val="20"/>
        </w:rPr>
        <w:t>WYKAZ WYKONANYCH ZAMÓWIEŃ</w:t>
      </w:r>
    </w:p>
    <w:p w14:paraId="18FECFF7" w14:textId="77777777" w:rsidR="00EE1D89" w:rsidRDefault="00EE1D89" w:rsidP="00EE1D89">
      <w:pPr>
        <w:rPr>
          <w:rFonts w:asciiTheme="minorHAnsi" w:hAnsiTheme="minorHAnsi" w:cstheme="minorHAnsi"/>
          <w:sz w:val="20"/>
        </w:rPr>
      </w:pPr>
    </w:p>
    <w:p w14:paraId="027CEA23" w14:textId="77777777" w:rsidR="00EE1D89"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6B56FD" w14:paraId="412615C5" w14:textId="77777777" w:rsidTr="001205A3">
        <w:trPr>
          <w:trHeight w:val="1820"/>
        </w:trPr>
        <w:tc>
          <w:tcPr>
            <w:tcW w:w="3965" w:type="dxa"/>
            <w:tcBorders>
              <w:right w:val="single" w:sz="4" w:space="0" w:color="auto"/>
            </w:tcBorders>
          </w:tcPr>
          <w:p w14:paraId="0D2EE50F" w14:textId="77777777" w:rsidR="00EE1D89" w:rsidRPr="006B56FD" w:rsidRDefault="00EE1D89"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5B162799" w14:textId="77777777" w:rsidR="00EE1D89" w:rsidRPr="006B56FD" w:rsidRDefault="00EE1D89" w:rsidP="001205A3">
            <w:pPr>
              <w:ind w:right="28"/>
              <w:jc w:val="left"/>
              <w:rPr>
                <w:rFonts w:asciiTheme="minorHAnsi" w:hAnsiTheme="minorHAnsi" w:cstheme="minorHAnsi"/>
                <w:sz w:val="20"/>
              </w:rPr>
            </w:pPr>
          </w:p>
          <w:p w14:paraId="7BF9FD6C"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407C1BE2"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4468C7B" w14:textId="77777777" w:rsidR="00EE1D89" w:rsidRPr="006B56FD" w:rsidRDefault="00EE1D89"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18853A7" w14:textId="77777777" w:rsidR="00EE1D89" w:rsidRPr="006B56FD" w:rsidRDefault="00EE1D89"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FE0901" w14:textId="77777777" w:rsidR="00EE1D89" w:rsidRPr="006B56FD"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6B56FD" w:rsidRDefault="00EE1D89"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751B1E8" w14:textId="77777777" w:rsidR="00EE1D89" w:rsidRPr="006B56FD"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422F4F0" w14:textId="77777777" w:rsidR="00EE1D89" w:rsidRPr="006B56FD" w:rsidRDefault="00EE1D89"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C1B64FD" w14:textId="77777777" w:rsidR="00EE1D89" w:rsidRPr="002A7B62"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1FE3AE3" w14:textId="77777777" w:rsidR="00EE1D89" w:rsidRPr="006B56FD" w:rsidRDefault="00EE1D89" w:rsidP="001205A3">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6D1DF16B" w14:textId="77777777" w:rsidR="00EE1D89" w:rsidRDefault="00EE1D89" w:rsidP="00EE1D89">
      <w:pPr>
        <w:rPr>
          <w:rFonts w:asciiTheme="minorHAnsi" w:hAnsiTheme="minorHAnsi" w:cstheme="minorHAnsi"/>
          <w:sz w:val="20"/>
        </w:rPr>
      </w:pPr>
    </w:p>
    <w:p w14:paraId="30C38152" w14:textId="77777777" w:rsidR="00EE1D89" w:rsidRDefault="00EE1D89" w:rsidP="00EE1D89">
      <w:pPr>
        <w:rPr>
          <w:rFonts w:asciiTheme="minorHAnsi" w:hAnsiTheme="minorHAnsi" w:cstheme="minorHAnsi"/>
          <w:sz w:val="20"/>
        </w:rPr>
      </w:pPr>
    </w:p>
    <w:p w14:paraId="5744EC8C" w14:textId="77777777" w:rsidR="00EE1D89" w:rsidRPr="004B4556" w:rsidRDefault="00EE1D89" w:rsidP="00EE1D89">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0A3394D3" w14:textId="77777777" w:rsidR="00EE1D89" w:rsidRDefault="00EE1D89" w:rsidP="00EE1D89">
      <w:pPr>
        <w:rPr>
          <w:rFonts w:asciiTheme="minorHAnsi" w:hAnsiTheme="minorHAnsi" w:cstheme="minorHAnsi"/>
          <w:sz w:val="20"/>
        </w:rPr>
      </w:pPr>
    </w:p>
    <w:p w14:paraId="77E10D95" w14:textId="77777777" w:rsidR="00EE1D89" w:rsidRPr="004B4556" w:rsidRDefault="00EE1D89" w:rsidP="00EE1D89">
      <w:pPr>
        <w:rPr>
          <w:rFonts w:asciiTheme="minorHAnsi" w:hAnsiTheme="minorHAnsi" w:cstheme="minorHAnsi"/>
          <w:sz w:val="20"/>
        </w:rPr>
      </w:pPr>
    </w:p>
    <w:p w14:paraId="0FD31068" w14:textId="6AFA08E1" w:rsidR="00EE1D89" w:rsidRDefault="00EE1D89" w:rsidP="00EE1D89">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D74589">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C64615" w:rsidRPr="00692875">
        <w:rPr>
          <w:rFonts w:asciiTheme="minorHAnsi" w:hAnsiTheme="minorHAnsi" w:cstheme="minorHAnsi"/>
          <w:noProof/>
          <w:sz w:val="20"/>
          <w:szCs w:val="22"/>
        </w:rPr>
        <w:t>4210</w:t>
      </w:r>
      <w:r w:rsidRPr="009E24C1">
        <w:rPr>
          <w:rFonts w:asciiTheme="minorHAnsi" w:hAnsiTheme="minorHAnsi" w:cstheme="minorHAnsi"/>
          <w:sz w:val="20"/>
          <w:szCs w:val="22"/>
        </w:rPr>
        <w:fldChar w:fldCharType="end"/>
      </w:r>
      <w:r w:rsidRPr="009E24C1">
        <w:rPr>
          <w:rFonts w:asciiTheme="minorHAnsi" w:hAnsiTheme="minorHAnsi" w:cstheme="minorHAnsi"/>
          <w:sz w:val="20"/>
          <w:szCs w:val="22"/>
        </w:rPr>
        <w:t>/</w:t>
      </w:r>
      <w:r w:rsidR="00BD5ED3">
        <w:rPr>
          <w:rFonts w:asciiTheme="minorHAnsi" w:hAnsiTheme="minorHAnsi" w:cstheme="minorHAnsi"/>
          <w:sz w:val="20"/>
          <w:szCs w:val="22"/>
        </w:rPr>
        <w:t>202</w:t>
      </w:r>
      <w:r w:rsidR="00D74589">
        <w:rPr>
          <w:rFonts w:asciiTheme="minorHAnsi" w:hAnsiTheme="minorHAnsi" w:cstheme="minorHAnsi"/>
          <w:sz w:val="20"/>
          <w:szCs w:val="22"/>
        </w:rPr>
        <w:t>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Pr="00F278C2">
        <w:rPr>
          <w:rFonts w:asciiTheme="minorHAnsi" w:hAnsiTheme="minorHAnsi" w:cstheme="minorHAnsi"/>
          <w:b/>
          <w:bCs/>
          <w:sz w:val="20"/>
          <w:lang w:eastAsia="pl-PL"/>
        </w:rPr>
        <w:fldChar w:fldCharType="begin"/>
      </w:r>
      <w:r w:rsidRPr="00F278C2">
        <w:rPr>
          <w:rFonts w:asciiTheme="minorHAnsi" w:hAnsiTheme="minorHAnsi" w:cstheme="minorHAnsi"/>
          <w:b/>
          <w:bCs/>
          <w:sz w:val="20"/>
          <w:lang w:eastAsia="pl-PL"/>
        </w:rPr>
        <w:instrText xml:space="preserve"> MERGEFIELD "nazwa_post" </w:instrText>
      </w:r>
      <w:r w:rsidRPr="00F278C2">
        <w:rPr>
          <w:rFonts w:asciiTheme="minorHAnsi" w:hAnsiTheme="minorHAnsi" w:cstheme="minorHAnsi"/>
          <w:b/>
          <w:bCs/>
          <w:sz w:val="20"/>
          <w:lang w:eastAsia="pl-PL"/>
        </w:rPr>
        <w:fldChar w:fldCharType="separate"/>
      </w:r>
      <w:r w:rsidR="00C64615" w:rsidRPr="00F278C2">
        <w:rPr>
          <w:rFonts w:asciiTheme="minorHAnsi" w:hAnsiTheme="minorHAnsi" w:cstheme="minorHAnsi"/>
          <w:b/>
          <w:bCs/>
          <w:noProof/>
          <w:sz w:val="20"/>
          <w:lang w:eastAsia="pl-PL"/>
        </w:rPr>
        <w:t>Wykonanie robót budowlanych w zakresie budowy linii kablowej 110kV, 15kV wraz z kablem światłowodowym oraz kompleksowe zaprojektowanie i wykonanie systemu DTS pomiędzy stacjami 110/15kV Legionowo B oraz Legionowo Cegielnia.</w:t>
      </w:r>
      <w:r w:rsidRPr="00F278C2">
        <w:rPr>
          <w:rFonts w:asciiTheme="minorHAnsi" w:hAnsiTheme="minorHAnsi" w:cstheme="minorHAnsi"/>
          <w:b/>
          <w:bCs/>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7FEBE94" w14:textId="77777777" w:rsidR="00EE1D89" w:rsidRPr="009E24C1"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4B4556"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4B4556" w:rsidRDefault="00EE1D89" w:rsidP="001205A3">
            <w:pPr>
              <w:jc w:val="center"/>
              <w:rPr>
                <w:rFonts w:asciiTheme="minorHAnsi" w:hAnsiTheme="minorHAnsi" w:cstheme="minorHAnsi"/>
                <w:b/>
                <w:sz w:val="20"/>
              </w:rPr>
            </w:pPr>
          </w:p>
          <w:p w14:paraId="11C02BE2" w14:textId="77777777" w:rsidR="00EE1D89" w:rsidRPr="004B4556" w:rsidRDefault="00EE1D89" w:rsidP="001205A3">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1460323B" w14:textId="77777777" w:rsidR="00EE1D89" w:rsidRPr="004B4556"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4B4556" w:rsidRDefault="00EE1D89" w:rsidP="001205A3">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4B4556" w:rsidRDefault="00EE1D89" w:rsidP="001205A3">
            <w:pPr>
              <w:jc w:val="center"/>
              <w:rPr>
                <w:rFonts w:asciiTheme="minorHAnsi" w:hAnsiTheme="minorHAnsi" w:cstheme="minorHAnsi"/>
                <w:b/>
                <w:sz w:val="20"/>
              </w:rPr>
            </w:pPr>
          </w:p>
          <w:p w14:paraId="248CB2F4"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4B4556" w:rsidRDefault="00EE1D89" w:rsidP="001205A3">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DE95DE0" w14:textId="77777777" w:rsidR="00EE1D89" w:rsidRPr="004B4556" w:rsidRDefault="00EE1D89" w:rsidP="001205A3">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EE1D89" w:rsidRPr="004B4556"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4B4556"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4B4556"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4B4556" w:rsidRDefault="00EE1D89" w:rsidP="001205A3">
            <w:pPr>
              <w:jc w:val="center"/>
              <w:rPr>
                <w:rFonts w:asciiTheme="minorHAnsi" w:hAnsiTheme="minorHAnsi" w:cstheme="minorHAnsi"/>
                <w:i/>
                <w:sz w:val="20"/>
              </w:rPr>
            </w:pPr>
          </w:p>
        </w:tc>
        <w:tc>
          <w:tcPr>
            <w:tcW w:w="1560" w:type="dxa"/>
            <w:vMerge/>
          </w:tcPr>
          <w:p w14:paraId="62056B91" w14:textId="77777777" w:rsidR="00EE1D89" w:rsidRPr="004B4556"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6563CF8D"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427FF7F2"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257C62C" w14:textId="77777777" w:rsidR="00EE1D89" w:rsidRPr="004B4556" w:rsidRDefault="00EE1D89" w:rsidP="001205A3">
            <w:pPr>
              <w:jc w:val="center"/>
              <w:rPr>
                <w:rFonts w:asciiTheme="minorHAnsi" w:hAnsiTheme="minorHAnsi" w:cstheme="minorHAnsi"/>
                <w:i/>
                <w:sz w:val="20"/>
              </w:rPr>
            </w:pPr>
          </w:p>
        </w:tc>
      </w:tr>
      <w:tr w:rsidR="00EE1D89" w:rsidRPr="004B4556" w14:paraId="471916E7" w14:textId="77777777" w:rsidTr="00EE1D89">
        <w:trPr>
          <w:trHeight w:val="843"/>
        </w:trPr>
        <w:tc>
          <w:tcPr>
            <w:tcW w:w="568" w:type="dxa"/>
            <w:vAlign w:val="center"/>
          </w:tcPr>
          <w:p w14:paraId="709CA486"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4B4556" w:rsidRDefault="00EE1D89" w:rsidP="00EE1D89">
            <w:pPr>
              <w:spacing w:before="120"/>
              <w:rPr>
                <w:rFonts w:asciiTheme="minorHAnsi" w:hAnsiTheme="minorHAnsi" w:cstheme="minorHAnsi"/>
                <w:sz w:val="20"/>
              </w:rPr>
            </w:pPr>
          </w:p>
        </w:tc>
      </w:tr>
      <w:tr w:rsidR="00EE1D89" w:rsidRPr="004B4556" w14:paraId="251A9743" w14:textId="77777777" w:rsidTr="00EE1D89">
        <w:trPr>
          <w:trHeight w:val="843"/>
        </w:trPr>
        <w:tc>
          <w:tcPr>
            <w:tcW w:w="568" w:type="dxa"/>
            <w:vAlign w:val="center"/>
          </w:tcPr>
          <w:p w14:paraId="622E4818"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4B4556" w:rsidRDefault="00EE1D89" w:rsidP="00EE1D89">
            <w:pPr>
              <w:spacing w:before="120"/>
              <w:rPr>
                <w:rFonts w:asciiTheme="minorHAnsi" w:hAnsiTheme="minorHAnsi" w:cstheme="minorHAnsi"/>
                <w:sz w:val="20"/>
              </w:rPr>
            </w:pPr>
          </w:p>
        </w:tc>
      </w:tr>
      <w:tr w:rsidR="00EE1D89" w:rsidRPr="004B4556" w14:paraId="7B0AB535" w14:textId="77777777" w:rsidTr="00EE1D89">
        <w:trPr>
          <w:trHeight w:val="843"/>
        </w:trPr>
        <w:tc>
          <w:tcPr>
            <w:tcW w:w="568" w:type="dxa"/>
            <w:vAlign w:val="center"/>
          </w:tcPr>
          <w:p w14:paraId="1E62731D"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4B4556" w:rsidRDefault="00EE1D89" w:rsidP="00EE1D89">
            <w:pPr>
              <w:spacing w:before="120"/>
              <w:rPr>
                <w:rFonts w:asciiTheme="minorHAnsi" w:hAnsiTheme="minorHAnsi" w:cstheme="minorHAnsi"/>
                <w:sz w:val="20"/>
              </w:rPr>
            </w:pPr>
          </w:p>
        </w:tc>
      </w:tr>
    </w:tbl>
    <w:p w14:paraId="28907BAE" w14:textId="77777777" w:rsidR="00EE1D89" w:rsidRPr="004B4556" w:rsidRDefault="00EE1D89" w:rsidP="00EE1D89">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49E57AEE" w14:textId="77777777" w:rsidR="00EE1D89" w:rsidRPr="009E24C1" w:rsidRDefault="00EE1D89" w:rsidP="00EE1D89">
      <w:pPr>
        <w:spacing w:before="120"/>
        <w:ind w:left="-284" w:right="-569"/>
        <w:outlineLvl w:val="0"/>
        <w:rPr>
          <w:rFonts w:asciiTheme="minorHAnsi" w:hAnsiTheme="minorHAnsi" w:cstheme="minorHAnsi"/>
          <w:i/>
          <w:sz w:val="16"/>
          <w:szCs w:val="16"/>
        </w:rPr>
      </w:pPr>
    </w:p>
    <w:p w14:paraId="03A9E98F" w14:textId="34CE16B6" w:rsidR="00EE1D89" w:rsidRPr="004B4556" w:rsidRDefault="00EE1D89" w:rsidP="00EE1D89">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w:t>
      </w:r>
      <w:r w:rsidR="00D74589">
        <w:rPr>
          <w:rFonts w:asciiTheme="minorHAnsi" w:hAnsiTheme="minorHAnsi" w:cstheme="minorHAnsi"/>
          <w:sz w:val="20"/>
        </w:rPr>
        <w:t>.</w:t>
      </w:r>
    </w:p>
    <w:p w14:paraId="2871D869" w14:textId="77777777" w:rsidR="00EE1D89" w:rsidRPr="004B4556" w:rsidRDefault="00EE1D89" w:rsidP="00EE1D89">
      <w:pPr>
        <w:ind w:right="-993"/>
        <w:rPr>
          <w:rFonts w:asciiTheme="minorHAnsi" w:hAnsiTheme="minorHAnsi" w:cstheme="minorHAnsi"/>
          <w:sz w:val="20"/>
        </w:rPr>
      </w:pPr>
    </w:p>
    <w:p w14:paraId="3287F63C" w14:textId="77777777" w:rsidR="00EE1D89" w:rsidRPr="004B4556" w:rsidRDefault="00EE1D89" w:rsidP="00EE1D89">
      <w:pPr>
        <w:ind w:right="-993"/>
        <w:rPr>
          <w:rFonts w:asciiTheme="minorHAnsi" w:hAnsiTheme="minorHAnsi" w:cstheme="minorHAnsi"/>
          <w:sz w:val="20"/>
        </w:rPr>
      </w:pPr>
    </w:p>
    <w:p w14:paraId="24FE1738" w14:textId="77777777" w:rsidR="00EE1D89" w:rsidRDefault="00EE1D89" w:rsidP="00EE1D89">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42CD7465"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F7113E"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75D6D76" w14:textId="77777777" w:rsidR="00EE1D89" w:rsidRPr="004B4556" w:rsidRDefault="00EE1D89" w:rsidP="00EE1D89">
      <w:pPr>
        <w:spacing w:line="240" w:lineRule="auto"/>
        <w:ind w:left="5954" w:right="68" w:hanging="556"/>
        <w:jc w:val="center"/>
        <w:rPr>
          <w:rFonts w:asciiTheme="minorHAnsi" w:hAnsiTheme="minorHAnsi" w:cstheme="minorHAnsi"/>
          <w:i/>
          <w:sz w:val="20"/>
        </w:rPr>
      </w:pPr>
    </w:p>
    <w:p w14:paraId="36609B77" w14:textId="3C75D306" w:rsidR="001205A3" w:rsidRDefault="001205A3">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2AA9A4D" w14:textId="77777777" w:rsidR="001205A3" w:rsidRDefault="001205A3" w:rsidP="00EE1D89">
      <w:pPr>
        <w:ind w:right="68"/>
        <w:rPr>
          <w:rFonts w:asciiTheme="minorHAnsi" w:hAnsiTheme="minorHAnsi" w:cstheme="minorHAnsi"/>
          <w:i/>
          <w:sz w:val="16"/>
          <w:szCs w:val="16"/>
        </w:rPr>
        <w:sectPr w:rsidR="001205A3" w:rsidSect="00CA3212">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524" w:right="1416" w:bottom="964" w:left="1531" w:header="680" w:footer="510" w:gutter="0"/>
          <w:pgNumType w:start="1"/>
          <w:cols w:space="708"/>
          <w:titlePg/>
          <w:docGrid w:linePitch="360"/>
        </w:sectPr>
      </w:pPr>
    </w:p>
    <w:p w14:paraId="493E8A73" w14:textId="4C87804D" w:rsidR="001205A3" w:rsidRPr="00156D62"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8" w:name="_Toc516738908"/>
      <w:bookmarkStart w:id="9"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8</w:t>
      </w:r>
      <w:r w:rsidR="00914766">
        <w:rPr>
          <w:rFonts w:cstheme="minorHAnsi"/>
          <w:color w:val="000000" w:themeColor="text1"/>
          <w:sz w:val="20"/>
          <w:szCs w:val="20"/>
        </w:rPr>
        <w:t xml:space="preserve"> </w:t>
      </w:r>
      <w:r w:rsidRPr="00156D62">
        <w:rPr>
          <w:rFonts w:cstheme="minorHAnsi"/>
          <w:color w:val="000000" w:themeColor="text1"/>
          <w:sz w:val="20"/>
          <w:szCs w:val="20"/>
        </w:rPr>
        <w:t xml:space="preserve">DO SWZ – </w:t>
      </w:r>
      <w:bookmarkEnd w:id="8"/>
      <w:bookmarkEnd w:id="9"/>
      <w:r w:rsidR="00D10121">
        <w:rPr>
          <w:rFonts w:cstheme="minorHAnsi"/>
          <w:color w:val="000000" w:themeColor="text1"/>
          <w:sz w:val="20"/>
          <w:szCs w:val="20"/>
        </w:rPr>
        <w:t>WYKAZ OSÓB</w:t>
      </w:r>
    </w:p>
    <w:p w14:paraId="7F52483F" w14:textId="77777777" w:rsidR="001205A3"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6B56FD" w14:paraId="715F6784" w14:textId="77777777" w:rsidTr="001205A3">
        <w:trPr>
          <w:trHeight w:val="1820"/>
        </w:trPr>
        <w:tc>
          <w:tcPr>
            <w:tcW w:w="3965" w:type="dxa"/>
            <w:tcBorders>
              <w:right w:val="single" w:sz="4" w:space="0" w:color="auto"/>
            </w:tcBorders>
          </w:tcPr>
          <w:p w14:paraId="12AA9D5D" w14:textId="77777777" w:rsidR="001205A3" w:rsidRPr="006B56FD" w:rsidRDefault="001205A3"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663B1A8" w14:textId="77777777" w:rsidR="001205A3" w:rsidRPr="006B56FD" w:rsidRDefault="001205A3" w:rsidP="001205A3">
            <w:pPr>
              <w:ind w:right="28"/>
              <w:jc w:val="left"/>
              <w:rPr>
                <w:rFonts w:asciiTheme="minorHAnsi" w:hAnsiTheme="minorHAnsi" w:cstheme="minorHAnsi"/>
                <w:sz w:val="20"/>
              </w:rPr>
            </w:pPr>
          </w:p>
          <w:p w14:paraId="29A34EB4"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90F0C9B"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51637F82" w14:textId="77777777" w:rsidR="001205A3" w:rsidRPr="006B56FD" w:rsidRDefault="001205A3"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711F78F6" w14:textId="77777777" w:rsidR="001205A3" w:rsidRPr="006B56FD" w:rsidRDefault="001205A3"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F70744B" w14:textId="77777777" w:rsidR="001205A3" w:rsidRPr="006B56FD"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6B56FD" w:rsidRDefault="001205A3"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345E1C" w14:textId="77777777" w:rsidR="001205A3" w:rsidRPr="006B56FD"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30B17EF" w14:textId="77777777" w:rsidR="001205A3" w:rsidRPr="006B56FD" w:rsidRDefault="001205A3"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BA21BC5" w14:textId="77777777" w:rsidR="001205A3" w:rsidRPr="002A7B62"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6510166D" w14:textId="77777777" w:rsidR="001205A3" w:rsidRPr="002A7B62" w:rsidRDefault="001205A3" w:rsidP="001205A3">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53946D7" w14:textId="77777777" w:rsidR="001205A3" w:rsidRPr="006B56FD"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B9529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Default="001205A3" w:rsidP="00C94854">
      <w:pPr>
        <w:pStyle w:val="Akapitzlist"/>
        <w:spacing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9445670" w14:textId="645F0368" w:rsidR="001205A3" w:rsidRPr="009E24C1" w:rsidRDefault="001205A3" w:rsidP="00C94854">
      <w:pPr>
        <w:spacing w:line="276" w:lineRule="auto"/>
        <w:jc w:val="left"/>
        <w:outlineLvl w:val="0"/>
        <w:rPr>
          <w:rFonts w:asciiTheme="minorHAnsi" w:hAnsiTheme="minorHAnsi" w:cstheme="minorHAnsi"/>
          <w:b/>
          <w:sz w:val="14"/>
          <w:szCs w:val="14"/>
        </w:rPr>
      </w:pPr>
    </w:p>
    <w:p w14:paraId="4AEBFCB2" w14:textId="06E4FC10" w:rsidR="001205A3" w:rsidRDefault="001205A3" w:rsidP="00C94854">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D74589">
        <w:rPr>
          <w:rFonts w:asciiTheme="minorHAnsi" w:hAnsiTheme="minorHAnsi" w:cstheme="minorHAnsi"/>
          <w:sz w:val="20"/>
          <w:szCs w:val="22"/>
        </w:rPr>
        <w:t>0</w:t>
      </w:r>
      <w:r w:rsidR="00D10121" w:rsidRPr="00F66BFB">
        <w:rPr>
          <w:rFonts w:asciiTheme="minorHAnsi" w:hAnsiTheme="minorHAnsi" w:cstheme="minorHAnsi"/>
          <w:sz w:val="20"/>
          <w:szCs w:val="22"/>
        </w:rPr>
        <w:fldChar w:fldCharType="begin"/>
      </w:r>
      <w:r w:rsidR="00D10121" w:rsidRPr="00F66BFB">
        <w:rPr>
          <w:rFonts w:asciiTheme="minorHAnsi" w:hAnsiTheme="minorHAnsi" w:cstheme="minorHAnsi"/>
          <w:sz w:val="20"/>
          <w:szCs w:val="22"/>
        </w:rPr>
        <w:instrText xml:space="preserve"> MERGEFIELD "nr_postepowania" </w:instrText>
      </w:r>
      <w:r w:rsidR="00D10121" w:rsidRPr="00F66BFB">
        <w:rPr>
          <w:rFonts w:asciiTheme="minorHAnsi" w:hAnsiTheme="minorHAnsi" w:cstheme="minorHAnsi"/>
          <w:sz w:val="20"/>
          <w:szCs w:val="22"/>
        </w:rPr>
        <w:fldChar w:fldCharType="separate"/>
      </w:r>
      <w:r w:rsidR="00C64615" w:rsidRPr="00692875">
        <w:rPr>
          <w:rFonts w:asciiTheme="minorHAnsi" w:hAnsiTheme="minorHAnsi" w:cstheme="minorHAnsi"/>
          <w:noProof/>
          <w:sz w:val="20"/>
          <w:szCs w:val="22"/>
        </w:rPr>
        <w:t>4210</w:t>
      </w:r>
      <w:r w:rsidR="00D10121" w:rsidRPr="00F66BFB">
        <w:rPr>
          <w:rFonts w:asciiTheme="minorHAnsi" w:hAnsiTheme="minorHAnsi" w:cstheme="minorHAnsi"/>
          <w:sz w:val="20"/>
          <w:szCs w:val="22"/>
        </w:rPr>
        <w:fldChar w:fldCharType="end"/>
      </w:r>
      <w:r w:rsidR="00D10121" w:rsidRPr="00F66BFB">
        <w:rPr>
          <w:rFonts w:asciiTheme="minorHAnsi" w:hAnsiTheme="minorHAnsi" w:cstheme="minorHAnsi"/>
          <w:sz w:val="20"/>
          <w:szCs w:val="22"/>
        </w:rPr>
        <w:t>/</w:t>
      </w:r>
      <w:r w:rsidR="00BD5ED3">
        <w:rPr>
          <w:rFonts w:asciiTheme="minorHAnsi" w:hAnsiTheme="minorHAnsi" w:cstheme="minorHAnsi"/>
          <w:sz w:val="20"/>
          <w:szCs w:val="22"/>
        </w:rPr>
        <w:t>202</w:t>
      </w:r>
      <w:r w:rsidR="00D74589">
        <w:rPr>
          <w:rFonts w:asciiTheme="minorHAnsi" w:hAnsiTheme="minorHAnsi" w:cstheme="minorHAnsi"/>
          <w:sz w:val="20"/>
          <w:szCs w:val="22"/>
        </w:rPr>
        <w:t>5</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00D10121">
        <w:rPr>
          <w:rFonts w:asciiTheme="minorHAnsi" w:hAnsiTheme="minorHAnsi" w:cstheme="minorHAnsi"/>
          <w:sz w:val="20"/>
          <w:lang w:eastAsia="pl-PL"/>
        </w:rPr>
        <w:t>: „</w:t>
      </w:r>
      <w:r w:rsidR="00D10121">
        <w:rPr>
          <w:rFonts w:asciiTheme="minorHAnsi" w:hAnsiTheme="minorHAnsi" w:cstheme="minorHAnsi"/>
          <w:sz w:val="20"/>
          <w:lang w:eastAsia="pl-PL"/>
        </w:rPr>
        <w:fldChar w:fldCharType="begin"/>
      </w:r>
      <w:r w:rsidR="00D10121">
        <w:rPr>
          <w:rFonts w:asciiTheme="minorHAnsi" w:hAnsiTheme="minorHAnsi" w:cstheme="minorHAnsi"/>
          <w:sz w:val="20"/>
          <w:lang w:eastAsia="pl-PL"/>
        </w:rPr>
        <w:instrText xml:space="preserve"> MERGEFIELD "nazwa_post" </w:instrText>
      </w:r>
      <w:r w:rsidR="00D10121">
        <w:rPr>
          <w:rFonts w:asciiTheme="minorHAnsi" w:hAnsiTheme="minorHAnsi" w:cstheme="minorHAnsi"/>
          <w:sz w:val="20"/>
          <w:lang w:eastAsia="pl-PL"/>
        </w:rPr>
        <w:fldChar w:fldCharType="separate"/>
      </w:r>
      <w:r w:rsidR="00C64615" w:rsidRPr="00F278C2">
        <w:rPr>
          <w:rFonts w:asciiTheme="minorHAnsi" w:hAnsiTheme="minorHAnsi" w:cstheme="minorHAnsi"/>
          <w:b/>
          <w:bCs/>
          <w:noProof/>
          <w:sz w:val="20"/>
          <w:lang w:eastAsia="pl-PL"/>
        </w:rPr>
        <w:t>Wykonanie robót budowlanych w zakresie budowy linii kablowej 110kV, 15kV wraz z kablem światłowodowym oraz kompleksowe zaprojektowanie i wykonanie systemu DTS pomiędzy stacjami 110/15kV Legionowo B oraz Legionowo Cegielnia</w:t>
      </w:r>
      <w:r w:rsidR="00C64615" w:rsidRPr="00692875">
        <w:rPr>
          <w:rFonts w:asciiTheme="minorHAnsi" w:hAnsiTheme="minorHAnsi" w:cstheme="minorHAnsi"/>
          <w:noProof/>
          <w:sz w:val="20"/>
          <w:lang w:eastAsia="pl-PL"/>
        </w:rPr>
        <w:t>.</w:t>
      </w:r>
      <w:r w:rsidR="00D10121">
        <w:rPr>
          <w:rFonts w:asciiTheme="minorHAnsi" w:hAnsiTheme="minorHAnsi" w:cstheme="minorHAnsi"/>
          <w:sz w:val="20"/>
          <w:lang w:eastAsia="pl-PL"/>
        </w:rPr>
        <w:fldChar w:fldCharType="end"/>
      </w:r>
      <w:r w:rsidR="00D10121">
        <w:rPr>
          <w:rFonts w:asciiTheme="minorHAnsi" w:hAnsiTheme="minorHAnsi" w:cstheme="minorHAnsi"/>
          <w:sz w:val="20"/>
          <w:lang w:eastAsia="pl-PL"/>
        </w:rPr>
        <w:t>”</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sidR="00D10121">
        <w:rPr>
          <w:rFonts w:asciiTheme="minorHAnsi" w:hAnsiTheme="minorHAnsi" w:cstheme="minorHAnsi"/>
          <w:sz w:val="20"/>
          <w:lang w:eastAsia="pl-PL"/>
        </w:rPr>
        <w:t xml:space="preserve"> do wykonana przedmiotu Zakupu:</w:t>
      </w:r>
    </w:p>
    <w:p w14:paraId="46E439E8" w14:textId="77777777" w:rsidR="001205A3" w:rsidRPr="009E24C1"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1205A3" w:rsidRPr="00351226" w14:paraId="28218442" w14:textId="77777777" w:rsidTr="001205A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351226" w:rsidRDefault="001205A3" w:rsidP="001205A3">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1205A3" w:rsidRPr="00351226" w14:paraId="7D5A362A" w14:textId="77777777" w:rsidTr="001205A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351226" w:rsidRDefault="001205A3" w:rsidP="001205A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351226"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351226"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351226"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351226" w:rsidRDefault="001205A3" w:rsidP="001205A3">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1205A3" w:rsidRPr="00351226" w14:paraId="445989DC" w14:textId="77777777" w:rsidTr="001205A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351226" w:rsidRDefault="001205A3" w:rsidP="001205A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351226"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351226"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351226"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351226"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351226"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1205A3" w:rsidRPr="00351226" w14:paraId="0BFAAEE0"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1CBAEE4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4705EDF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D10121" w:rsidRPr="00351226" w14:paraId="7FEA0F1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0FC9C15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5470B30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2D33EB4B"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37E2BAD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351226"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351226" w:rsidRDefault="001205A3" w:rsidP="001205A3">
      <w:pPr>
        <w:spacing w:before="120" w:line="240" w:lineRule="auto"/>
        <w:ind w:right="-569"/>
        <w:outlineLvl w:val="0"/>
        <w:rPr>
          <w:rFonts w:asciiTheme="minorHAnsi" w:hAnsiTheme="minorHAnsi" w:cstheme="minorHAnsi"/>
          <w:i/>
          <w:sz w:val="16"/>
          <w:szCs w:val="18"/>
        </w:rPr>
      </w:pPr>
      <w:bookmarkStart w:id="10" w:name="_Toc18342848"/>
      <w:bookmarkStart w:id="11" w:name="_Toc54073231"/>
      <w:bookmarkStart w:id="12" w:name="_Toc57057714"/>
      <w:bookmarkStart w:id="13" w:name="_Toc57122890"/>
      <w:bookmarkStart w:id="14" w:name="_Toc57637479"/>
      <w:r w:rsidRPr="00351226">
        <w:rPr>
          <w:rFonts w:asciiTheme="minorHAnsi" w:hAnsiTheme="minorHAnsi" w:cstheme="minorHAnsi"/>
          <w:i/>
          <w:sz w:val="16"/>
          <w:szCs w:val="18"/>
        </w:rPr>
        <w:t>UWAGA: Należy dostosować ilość wierszy do ilości wymaganych osób</w:t>
      </w:r>
      <w:bookmarkEnd w:id="10"/>
      <w:bookmarkEnd w:id="11"/>
      <w:bookmarkEnd w:id="12"/>
      <w:bookmarkEnd w:id="13"/>
      <w:bookmarkEnd w:id="14"/>
    </w:p>
    <w:p w14:paraId="7C324329" w14:textId="77777777" w:rsidR="001205A3" w:rsidRPr="00351226" w:rsidRDefault="001205A3" w:rsidP="009572C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D10121"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351226" w:rsidRDefault="001205A3" w:rsidP="001205A3">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7FD34274"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A96781" w14:textId="77777777" w:rsidR="001205A3" w:rsidRPr="009572CA"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Default="001205A3" w:rsidP="001205A3">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469EA7AD" w14:textId="77777777" w:rsidR="001205A3" w:rsidRDefault="001205A3" w:rsidP="001205A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7F9EA42" w14:textId="77777777" w:rsidR="00034C7C" w:rsidRDefault="001205A3" w:rsidP="00D1012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2A1EED23" w14:textId="77777777" w:rsidR="00034C7C" w:rsidRDefault="00034C7C">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5506FA6C" w14:textId="76E0C1E4" w:rsidR="00034C7C" w:rsidRPr="00533FAA" w:rsidRDefault="00034C7C" w:rsidP="00034C7C">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r w:rsidR="00CE23B2">
        <w:rPr>
          <w:rFonts w:cstheme="minorHAnsi"/>
          <w:color w:val="000000" w:themeColor="text1"/>
          <w:sz w:val="20"/>
          <w:szCs w:val="20"/>
        </w:rPr>
        <w:t>– nie dotyczy</w:t>
      </w:r>
    </w:p>
    <w:p w14:paraId="07C1DE39"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3376F425" w14:textId="77777777" w:rsidR="00034C7C" w:rsidRPr="00CE23B2" w:rsidRDefault="00034C7C" w:rsidP="00034C7C">
      <w:pPr>
        <w:pStyle w:val="Akapitzlist"/>
        <w:spacing w:before="120" w:line="276" w:lineRule="auto"/>
        <w:ind w:left="284"/>
        <w:jc w:val="left"/>
        <w:outlineLvl w:val="0"/>
        <w:rPr>
          <w:rFonts w:asciiTheme="minorHAnsi" w:hAnsiTheme="minorHAnsi" w:cstheme="minorHAnsi"/>
          <w:b/>
          <w:strike/>
          <w:sz w:val="20"/>
        </w:rPr>
      </w:pPr>
    </w:p>
    <w:tbl>
      <w:tblPr>
        <w:tblStyle w:val="Tabela-Siatka"/>
        <w:tblW w:w="0" w:type="auto"/>
        <w:tblInd w:w="-142" w:type="dxa"/>
        <w:tblLook w:val="04A0" w:firstRow="1" w:lastRow="0" w:firstColumn="1" w:lastColumn="0" w:noHBand="0" w:noVBand="1"/>
      </w:tblPr>
      <w:tblGrid>
        <w:gridCol w:w="3965"/>
        <w:gridCol w:w="850"/>
        <w:gridCol w:w="4134"/>
      </w:tblGrid>
      <w:tr w:rsidR="00034C7C" w:rsidRPr="00CE23B2" w14:paraId="5F7C1D4E" w14:textId="77777777" w:rsidTr="00034C7C">
        <w:trPr>
          <w:trHeight w:val="1820"/>
        </w:trPr>
        <w:tc>
          <w:tcPr>
            <w:tcW w:w="3965" w:type="dxa"/>
            <w:tcBorders>
              <w:right w:val="single" w:sz="4" w:space="0" w:color="auto"/>
            </w:tcBorders>
          </w:tcPr>
          <w:p w14:paraId="7580F532" w14:textId="77777777" w:rsidR="00034C7C" w:rsidRPr="00CE23B2" w:rsidRDefault="00034C7C" w:rsidP="00034C7C">
            <w:pPr>
              <w:ind w:right="28"/>
              <w:jc w:val="left"/>
              <w:rPr>
                <w:rFonts w:asciiTheme="minorHAnsi" w:hAnsiTheme="minorHAnsi" w:cstheme="minorHAnsi"/>
                <w:b/>
                <w:i/>
                <w:iCs/>
                <w:strike/>
                <w:sz w:val="20"/>
                <w:u w:val="single"/>
              </w:rPr>
            </w:pPr>
            <w:r w:rsidRPr="00CE23B2">
              <w:rPr>
                <w:rFonts w:asciiTheme="minorHAnsi" w:hAnsiTheme="minorHAnsi" w:cstheme="minorHAnsi"/>
                <w:b/>
                <w:i/>
                <w:iCs/>
                <w:strike/>
                <w:sz w:val="20"/>
                <w:u w:val="single"/>
              </w:rPr>
              <w:t>Wykonawca</w:t>
            </w:r>
          </w:p>
          <w:p w14:paraId="6F4B837C" w14:textId="77777777" w:rsidR="00034C7C" w:rsidRPr="00CE23B2" w:rsidRDefault="00034C7C" w:rsidP="00034C7C">
            <w:pPr>
              <w:ind w:right="28"/>
              <w:jc w:val="left"/>
              <w:rPr>
                <w:rFonts w:asciiTheme="minorHAnsi" w:hAnsiTheme="minorHAnsi" w:cstheme="minorHAnsi"/>
                <w:strike/>
                <w:sz w:val="20"/>
              </w:rPr>
            </w:pPr>
          </w:p>
          <w:p w14:paraId="3F0023DC" w14:textId="77777777" w:rsidR="00034C7C" w:rsidRPr="00CE23B2" w:rsidRDefault="00034C7C" w:rsidP="00034C7C">
            <w:pPr>
              <w:ind w:right="28"/>
              <w:jc w:val="center"/>
              <w:rPr>
                <w:rFonts w:asciiTheme="minorHAnsi" w:hAnsiTheme="minorHAnsi" w:cstheme="minorHAnsi"/>
                <w:strike/>
                <w:sz w:val="20"/>
              </w:rPr>
            </w:pPr>
            <w:r w:rsidRPr="00CE23B2">
              <w:rPr>
                <w:rFonts w:asciiTheme="minorHAnsi" w:hAnsiTheme="minorHAnsi" w:cstheme="minorHAnsi"/>
                <w:strike/>
                <w:sz w:val="20"/>
              </w:rPr>
              <w:t>…………………………………………………</w:t>
            </w:r>
          </w:p>
          <w:p w14:paraId="036C737C" w14:textId="77777777" w:rsidR="00034C7C" w:rsidRPr="00CE23B2" w:rsidRDefault="00034C7C" w:rsidP="00034C7C">
            <w:pPr>
              <w:ind w:right="28"/>
              <w:jc w:val="center"/>
              <w:rPr>
                <w:rFonts w:asciiTheme="minorHAnsi" w:hAnsiTheme="minorHAnsi" w:cstheme="minorHAnsi"/>
                <w:strike/>
                <w:sz w:val="20"/>
              </w:rPr>
            </w:pPr>
            <w:r w:rsidRPr="00CE23B2">
              <w:rPr>
                <w:rFonts w:asciiTheme="minorHAnsi" w:hAnsiTheme="minorHAnsi" w:cstheme="minorHAnsi"/>
                <w:strike/>
                <w:sz w:val="20"/>
              </w:rPr>
              <w:t>……………………………………………….</w:t>
            </w:r>
          </w:p>
          <w:p w14:paraId="7297173D" w14:textId="77777777" w:rsidR="00034C7C" w:rsidRPr="00CE23B2" w:rsidRDefault="00034C7C" w:rsidP="00034C7C">
            <w:pPr>
              <w:ind w:right="28"/>
              <w:jc w:val="center"/>
              <w:rPr>
                <w:rFonts w:asciiTheme="minorHAnsi" w:hAnsiTheme="minorHAnsi" w:cstheme="minorHAnsi"/>
                <w:i/>
                <w:strike/>
                <w:sz w:val="20"/>
              </w:rPr>
            </w:pPr>
            <w:r w:rsidRPr="00CE23B2">
              <w:rPr>
                <w:rFonts w:asciiTheme="minorHAnsi" w:hAnsiTheme="minorHAnsi" w:cstheme="minorHAnsi"/>
                <w:i/>
                <w:strike/>
                <w:sz w:val="20"/>
              </w:rPr>
              <w:t>Nazwa i adres</w:t>
            </w:r>
          </w:p>
          <w:p w14:paraId="29636C08" w14:textId="77777777" w:rsidR="00034C7C" w:rsidRPr="00CE23B2" w:rsidRDefault="00034C7C" w:rsidP="00034C7C">
            <w:pPr>
              <w:ind w:right="28"/>
              <w:jc w:val="left"/>
              <w:rPr>
                <w:rFonts w:asciiTheme="minorHAnsi" w:hAnsiTheme="minorHAnsi" w:cstheme="minorHAnsi"/>
                <w:strike/>
                <w:sz w:val="20"/>
              </w:rPr>
            </w:pPr>
          </w:p>
        </w:tc>
        <w:tc>
          <w:tcPr>
            <w:tcW w:w="850" w:type="dxa"/>
            <w:tcBorders>
              <w:top w:val="nil"/>
              <w:left w:val="single" w:sz="4" w:space="0" w:color="auto"/>
              <w:bottom w:val="nil"/>
              <w:right w:val="single" w:sz="4" w:space="0" w:color="auto"/>
            </w:tcBorders>
          </w:tcPr>
          <w:p w14:paraId="663445E5" w14:textId="77777777" w:rsidR="00034C7C" w:rsidRPr="00CE23B2" w:rsidRDefault="00034C7C" w:rsidP="00034C7C">
            <w:pPr>
              <w:spacing w:line="360" w:lineRule="auto"/>
              <w:rPr>
                <w:rFonts w:asciiTheme="minorHAnsi" w:eastAsiaTheme="majorEastAsia" w:hAnsiTheme="minorHAnsi" w:cstheme="minorHAnsi"/>
                <w:b/>
                <w:i/>
                <w:iCs/>
                <w:strike/>
                <w:sz w:val="20"/>
                <w:u w:val="single"/>
              </w:rPr>
            </w:pPr>
          </w:p>
        </w:tc>
        <w:tc>
          <w:tcPr>
            <w:tcW w:w="4134" w:type="dxa"/>
            <w:tcBorders>
              <w:left w:val="single" w:sz="4" w:space="0" w:color="auto"/>
            </w:tcBorders>
          </w:tcPr>
          <w:p w14:paraId="7E6A5DF8" w14:textId="77777777" w:rsidR="00034C7C" w:rsidRPr="00CE23B2" w:rsidRDefault="00034C7C" w:rsidP="00034C7C">
            <w:pPr>
              <w:spacing w:line="360" w:lineRule="auto"/>
              <w:rPr>
                <w:rFonts w:asciiTheme="minorHAnsi" w:eastAsiaTheme="majorEastAsia" w:hAnsiTheme="minorHAnsi" w:cstheme="minorHAnsi"/>
                <w:b/>
                <w:i/>
                <w:iCs/>
                <w:strike/>
                <w:sz w:val="20"/>
                <w:u w:val="single"/>
              </w:rPr>
            </w:pPr>
            <w:r w:rsidRPr="00CE23B2">
              <w:rPr>
                <w:rFonts w:asciiTheme="minorHAnsi" w:eastAsiaTheme="majorEastAsia" w:hAnsiTheme="minorHAnsi" w:cstheme="minorHAnsi"/>
                <w:b/>
                <w:i/>
                <w:iCs/>
                <w:strike/>
                <w:sz w:val="20"/>
                <w:u w:val="single"/>
              </w:rPr>
              <w:t xml:space="preserve">Zamawiający </w:t>
            </w:r>
          </w:p>
          <w:p w14:paraId="51A3F5FE" w14:textId="77777777" w:rsidR="00034C7C" w:rsidRPr="00CE23B2" w:rsidRDefault="00034C7C" w:rsidP="00034C7C">
            <w:pPr>
              <w:spacing w:before="120" w:after="120" w:line="240" w:lineRule="auto"/>
              <w:contextualSpacing/>
              <w:jc w:val="center"/>
              <w:rPr>
                <w:rFonts w:asciiTheme="minorHAnsi" w:eastAsia="Calibri" w:hAnsiTheme="minorHAnsi" w:cstheme="minorHAnsi"/>
                <w:b/>
                <w:strike/>
                <w:sz w:val="20"/>
              </w:rPr>
            </w:pPr>
            <w:r w:rsidRPr="00CE23B2">
              <w:rPr>
                <w:rFonts w:asciiTheme="minorHAnsi" w:eastAsia="Calibri" w:hAnsiTheme="minorHAnsi" w:cstheme="minorHAnsi"/>
                <w:b/>
                <w:strike/>
                <w:sz w:val="20"/>
              </w:rPr>
              <w:t>PGE Dystrybucja S.A.</w:t>
            </w:r>
          </w:p>
          <w:p w14:paraId="1A20F7B4" w14:textId="77777777" w:rsidR="00034C7C" w:rsidRPr="00CE23B2" w:rsidRDefault="00034C7C" w:rsidP="00034C7C">
            <w:pPr>
              <w:spacing w:before="120" w:after="120" w:line="240" w:lineRule="auto"/>
              <w:contextualSpacing/>
              <w:jc w:val="center"/>
              <w:rPr>
                <w:rFonts w:asciiTheme="minorHAnsi" w:eastAsia="Calibri" w:hAnsiTheme="minorHAnsi" w:cstheme="minorHAnsi"/>
                <w:strike/>
                <w:sz w:val="20"/>
              </w:rPr>
            </w:pPr>
            <w:r w:rsidRPr="00CE23B2">
              <w:rPr>
                <w:rFonts w:asciiTheme="minorHAnsi" w:eastAsia="Calibri" w:hAnsiTheme="minorHAnsi" w:cstheme="minorHAnsi"/>
                <w:strike/>
                <w:sz w:val="20"/>
              </w:rPr>
              <w:t>w imieniu i na rzecz której działa:</w:t>
            </w:r>
          </w:p>
          <w:p w14:paraId="7DCB737A" w14:textId="77777777" w:rsidR="00034C7C" w:rsidRPr="00CE23B2" w:rsidRDefault="00034C7C" w:rsidP="00034C7C">
            <w:pPr>
              <w:spacing w:before="120" w:after="120" w:line="240" w:lineRule="auto"/>
              <w:contextualSpacing/>
              <w:jc w:val="center"/>
              <w:rPr>
                <w:rFonts w:asciiTheme="minorHAnsi" w:eastAsia="Calibri" w:hAnsiTheme="minorHAnsi" w:cstheme="minorHAnsi"/>
                <w:b/>
                <w:strike/>
                <w:sz w:val="20"/>
              </w:rPr>
            </w:pPr>
            <w:r w:rsidRPr="00CE23B2">
              <w:rPr>
                <w:rFonts w:asciiTheme="minorHAnsi" w:eastAsia="Calibri" w:hAnsiTheme="minorHAnsi" w:cstheme="minorHAnsi"/>
                <w:b/>
                <w:strike/>
                <w:sz w:val="20"/>
              </w:rPr>
              <w:t xml:space="preserve">PGE Dystrybucja S.A. Oddział Warszawa, </w:t>
            </w:r>
          </w:p>
          <w:p w14:paraId="011A0D47" w14:textId="77777777" w:rsidR="00034C7C" w:rsidRPr="00CE23B2" w:rsidRDefault="00034C7C" w:rsidP="00034C7C">
            <w:pPr>
              <w:spacing w:before="120" w:after="120" w:line="240" w:lineRule="auto"/>
              <w:contextualSpacing/>
              <w:jc w:val="center"/>
              <w:rPr>
                <w:rFonts w:asciiTheme="minorHAnsi" w:eastAsiaTheme="majorEastAsia" w:hAnsiTheme="minorHAnsi" w:cstheme="minorHAnsi"/>
                <w:i/>
                <w:iCs/>
                <w:strike/>
                <w:sz w:val="20"/>
              </w:rPr>
            </w:pPr>
            <w:r w:rsidRPr="00CE23B2">
              <w:rPr>
                <w:rFonts w:asciiTheme="minorHAnsi" w:eastAsia="Calibri" w:hAnsiTheme="minorHAnsi" w:cstheme="minorHAnsi"/>
                <w:b/>
                <w:strike/>
                <w:sz w:val="20"/>
              </w:rPr>
              <w:t>ul. Marsa 95, 04-470 Warszawa</w:t>
            </w:r>
          </w:p>
        </w:tc>
      </w:tr>
    </w:tbl>
    <w:p w14:paraId="377D223D" w14:textId="77777777" w:rsidR="00034C7C" w:rsidRPr="00CE23B2" w:rsidRDefault="00034C7C" w:rsidP="00034C7C">
      <w:pPr>
        <w:pStyle w:val="Akapitzlist"/>
        <w:spacing w:before="120" w:line="276" w:lineRule="auto"/>
        <w:ind w:left="284"/>
        <w:jc w:val="left"/>
        <w:outlineLvl w:val="0"/>
        <w:rPr>
          <w:rFonts w:asciiTheme="minorHAnsi" w:hAnsiTheme="minorHAnsi" w:cstheme="minorHAnsi"/>
          <w:b/>
          <w:strike/>
          <w:sz w:val="20"/>
        </w:rPr>
      </w:pPr>
    </w:p>
    <w:p w14:paraId="5697487D" w14:textId="77777777" w:rsidR="00034C7C" w:rsidRPr="00CE23B2" w:rsidRDefault="00034C7C" w:rsidP="00034C7C">
      <w:pPr>
        <w:pStyle w:val="Akapitzlist"/>
        <w:spacing w:before="120" w:line="276" w:lineRule="auto"/>
        <w:ind w:left="284"/>
        <w:jc w:val="left"/>
        <w:outlineLvl w:val="0"/>
        <w:rPr>
          <w:rFonts w:asciiTheme="minorHAnsi" w:hAnsiTheme="minorHAnsi" w:cstheme="minorHAnsi"/>
          <w:b/>
          <w:strike/>
          <w:sz w:val="20"/>
        </w:rPr>
      </w:pPr>
    </w:p>
    <w:p w14:paraId="04C4C472" w14:textId="77777777" w:rsidR="00034C7C" w:rsidRPr="00CE23B2" w:rsidRDefault="00034C7C" w:rsidP="00034C7C">
      <w:pPr>
        <w:tabs>
          <w:tab w:val="left" w:pos="1628"/>
        </w:tabs>
        <w:jc w:val="center"/>
        <w:rPr>
          <w:rFonts w:asciiTheme="minorHAnsi" w:hAnsiTheme="minorHAnsi" w:cstheme="minorHAnsi"/>
          <w:b/>
          <w:strike/>
          <w:sz w:val="20"/>
        </w:rPr>
      </w:pPr>
      <w:r w:rsidRPr="00CE23B2">
        <w:rPr>
          <w:rFonts w:asciiTheme="minorHAnsi" w:hAnsiTheme="minorHAnsi" w:cstheme="minorHAnsi"/>
          <w:b/>
          <w:strike/>
          <w:sz w:val="20"/>
        </w:rPr>
        <w:t>WYKAZ POTENCJAŁU TECHNICZNEGO</w:t>
      </w:r>
    </w:p>
    <w:p w14:paraId="0BB10583" w14:textId="77777777" w:rsidR="00034C7C" w:rsidRPr="00CE23B2" w:rsidRDefault="00034C7C" w:rsidP="00034C7C">
      <w:pPr>
        <w:tabs>
          <w:tab w:val="left" w:pos="1628"/>
        </w:tabs>
        <w:jc w:val="center"/>
        <w:rPr>
          <w:rFonts w:asciiTheme="minorHAnsi" w:hAnsiTheme="minorHAnsi" w:cstheme="minorHAnsi"/>
          <w:strike/>
          <w:sz w:val="20"/>
        </w:rPr>
      </w:pPr>
    </w:p>
    <w:p w14:paraId="212D19A1" w14:textId="77777777" w:rsidR="00034C7C" w:rsidRPr="00CE23B2" w:rsidRDefault="00034C7C" w:rsidP="00034C7C">
      <w:pPr>
        <w:rPr>
          <w:rFonts w:asciiTheme="minorHAnsi" w:hAnsiTheme="minorHAnsi" w:cstheme="minorHAnsi"/>
          <w:strike/>
          <w:sz w:val="20"/>
        </w:rPr>
      </w:pPr>
    </w:p>
    <w:p w14:paraId="5A3D0150" w14:textId="1FFB2D07" w:rsidR="00034C7C" w:rsidRPr="00CE23B2" w:rsidRDefault="00034C7C" w:rsidP="00034C7C">
      <w:pPr>
        <w:spacing w:after="120" w:line="240" w:lineRule="auto"/>
        <w:rPr>
          <w:rFonts w:asciiTheme="minorHAnsi" w:hAnsiTheme="minorHAnsi" w:cstheme="minorHAnsi"/>
          <w:strike/>
          <w:sz w:val="20"/>
          <w:lang w:eastAsia="pl-PL"/>
        </w:rPr>
      </w:pPr>
      <w:r w:rsidRPr="00CE23B2">
        <w:rPr>
          <w:rFonts w:asciiTheme="minorHAnsi" w:hAnsiTheme="minorHAnsi" w:cstheme="minorHAnsi"/>
          <w:strike/>
          <w:sz w:val="20"/>
          <w:lang w:eastAsia="pl-PL"/>
        </w:rPr>
        <w:t xml:space="preserve">Składając Ofertę w postępowaniu zakupowym nr </w:t>
      </w:r>
      <w:r w:rsidR="007C622D" w:rsidRPr="00CE23B2">
        <w:rPr>
          <w:rFonts w:asciiTheme="minorHAnsi" w:hAnsiTheme="minorHAnsi" w:cstheme="minorHAnsi"/>
          <w:strike/>
          <w:sz w:val="20"/>
          <w:szCs w:val="22"/>
        </w:rPr>
        <w:t>POST/DYS/OW/GZ/</w:t>
      </w:r>
      <w:r w:rsidR="00D74589" w:rsidRPr="00CE23B2">
        <w:rPr>
          <w:rFonts w:asciiTheme="minorHAnsi" w:hAnsiTheme="minorHAnsi" w:cstheme="minorHAnsi"/>
          <w:strike/>
          <w:sz w:val="20"/>
          <w:szCs w:val="22"/>
        </w:rPr>
        <w:t>0</w:t>
      </w:r>
      <w:r w:rsidR="00F84A5A" w:rsidRPr="00CE23B2">
        <w:rPr>
          <w:rFonts w:asciiTheme="minorHAnsi" w:hAnsiTheme="minorHAnsi" w:cstheme="minorHAnsi"/>
          <w:strike/>
          <w:sz w:val="20"/>
          <w:szCs w:val="22"/>
        </w:rPr>
        <w:fldChar w:fldCharType="begin"/>
      </w:r>
      <w:r w:rsidR="00F84A5A" w:rsidRPr="00CE23B2">
        <w:rPr>
          <w:rFonts w:asciiTheme="minorHAnsi" w:hAnsiTheme="minorHAnsi" w:cstheme="minorHAnsi"/>
          <w:strike/>
          <w:sz w:val="20"/>
          <w:szCs w:val="22"/>
        </w:rPr>
        <w:instrText xml:space="preserve"> MERGEFIELD "nr_postepowania" </w:instrText>
      </w:r>
      <w:r w:rsidR="00F84A5A" w:rsidRPr="00CE23B2">
        <w:rPr>
          <w:rFonts w:asciiTheme="minorHAnsi" w:hAnsiTheme="minorHAnsi" w:cstheme="minorHAnsi"/>
          <w:strike/>
          <w:sz w:val="20"/>
          <w:szCs w:val="22"/>
        </w:rPr>
        <w:fldChar w:fldCharType="separate"/>
      </w:r>
      <w:r w:rsidR="00C64615" w:rsidRPr="00CE23B2">
        <w:rPr>
          <w:rFonts w:asciiTheme="minorHAnsi" w:hAnsiTheme="minorHAnsi" w:cstheme="minorHAnsi"/>
          <w:strike/>
          <w:noProof/>
          <w:sz w:val="20"/>
          <w:szCs w:val="22"/>
        </w:rPr>
        <w:t>4210</w:t>
      </w:r>
      <w:r w:rsidR="00F84A5A" w:rsidRPr="00CE23B2">
        <w:rPr>
          <w:rFonts w:asciiTheme="minorHAnsi" w:hAnsiTheme="minorHAnsi" w:cstheme="minorHAnsi"/>
          <w:strike/>
          <w:sz w:val="20"/>
          <w:szCs w:val="22"/>
        </w:rPr>
        <w:fldChar w:fldCharType="end"/>
      </w:r>
      <w:r w:rsidR="00F84A5A" w:rsidRPr="00CE23B2">
        <w:rPr>
          <w:rFonts w:asciiTheme="minorHAnsi" w:hAnsiTheme="minorHAnsi" w:cstheme="minorHAnsi"/>
          <w:strike/>
          <w:sz w:val="20"/>
          <w:szCs w:val="22"/>
        </w:rPr>
        <w:t>/</w:t>
      </w:r>
      <w:r w:rsidR="00BD5ED3" w:rsidRPr="00CE23B2">
        <w:rPr>
          <w:rFonts w:asciiTheme="minorHAnsi" w:hAnsiTheme="minorHAnsi" w:cstheme="minorHAnsi"/>
          <w:strike/>
          <w:sz w:val="20"/>
          <w:szCs w:val="22"/>
        </w:rPr>
        <w:t>202</w:t>
      </w:r>
      <w:r w:rsidR="00D74589" w:rsidRPr="00CE23B2">
        <w:rPr>
          <w:rFonts w:asciiTheme="minorHAnsi" w:hAnsiTheme="minorHAnsi" w:cstheme="minorHAnsi"/>
          <w:strike/>
          <w:sz w:val="20"/>
          <w:szCs w:val="22"/>
        </w:rPr>
        <w:t>5</w:t>
      </w:r>
      <w:r w:rsidRPr="00CE23B2">
        <w:rPr>
          <w:rFonts w:asciiTheme="minorHAnsi" w:hAnsiTheme="minorHAnsi" w:cstheme="minorHAnsi"/>
          <w:strike/>
          <w:sz w:val="20"/>
          <w:lang w:eastAsia="pl-PL"/>
        </w:rPr>
        <w:t xml:space="preserve"> prowadzonym w trybie przetargu nieograniczonego pn.</w:t>
      </w:r>
      <w:r w:rsidR="00F84A5A" w:rsidRPr="00CE23B2">
        <w:rPr>
          <w:rFonts w:asciiTheme="minorHAnsi" w:hAnsiTheme="minorHAnsi" w:cstheme="minorHAnsi"/>
          <w:strike/>
          <w:sz w:val="20"/>
          <w:lang w:eastAsia="pl-PL"/>
        </w:rPr>
        <w:t>: „</w:t>
      </w:r>
      <w:r w:rsidR="00F84A5A" w:rsidRPr="00CE23B2">
        <w:rPr>
          <w:rFonts w:asciiTheme="minorHAnsi" w:hAnsiTheme="minorHAnsi" w:cstheme="minorHAnsi"/>
          <w:strike/>
          <w:sz w:val="20"/>
          <w:lang w:eastAsia="pl-PL"/>
        </w:rPr>
        <w:fldChar w:fldCharType="begin"/>
      </w:r>
      <w:r w:rsidR="00F84A5A" w:rsidRPr="00CE23B2">
        <w:rPr>
          <w:rFonts w:asciiTheme="minorHAnsi" w:hAnsiTheme="minorHAnsi" w:cstheme="minorHAnsi"/>
          <w:strike/>
          <w:sz w:val="20"/>
          <w:lang w:eastAsia="pl-PL"/>
        </w:rPr>
        <w:instrText xml:space="preserve"> MERGEFIELD "nazwa_post" </w:instrText>
      </w:r>
      <w:r w:rsidR="00F84A5A" w:rsidRPr="00CE23B2">
        <w:rPr>
          <w:rFonts w:asciiTheme="minorHAnsi" w:hAnsiTheme="minorHAnsi" w:cstheme="minorHAnsi"/>
          <w:strike/>
          <w:sz w:val="20"/>
          <w:lang w:eastAsia="pl-PL"/>
        </w:rPr>
        <w:fldChar w:fldCharType="separate"/>
      </w:r>
      <w:r w:rsidR="00C64615" w:rsidRPr="00CE23B2">
        <w:rPr>
          <w:rFonts w:asciiTheme="minorHAnsi" w:hAnsiTheme="minorHAnsi" w:cstheme="minorHAnsi"/>
          <w:strike/>
          <w:noProof/>
          <w:sz w:val="20"/>
          <w:lang w:eastAsia="pl-PL"/>
        </w:rPr>
        <w:t>Wykonanie robót budowlanych w zakresie budowy linii kablowej 110kV, 15kV wraz z kablem światłowodowym oraz kompleksowe zaprojektowanie i wykonanie systemu DTS pomiędzy stacjami 110/15kV Legionowo B oraz Legionowo Cegielnia.</w:t>
      </w:r>
      <w:r w:rsidR="00F84A5A" w:rsidRPr="00CE23B2">
        <w:rPr>
          <w:rFonts w:asciiTheme="minorHAnsi" w:hAnsiTheme="minorHAnsi" w:cstheme="minorHAnsi"/>
          <w:strike/>
          <w:sz w:val="20"/>
          <w:lang w:eastAsia="pl-PL"/>
        </w:rPr>
        <w:fldChar w:fldCharType="end"/>
      </w:r>
      <w:r w:rsidR="00F84A5A" w:rsidRPr="00CE23B2">
        <w:rPr>
          <w:rFonts w:asciiTheme="minorHAnsi" w:hAnsiTheme="minorHAnsi" w:cstheme="minorHAnsi"/>
          <w:strike/>
          <w:sz w:val="20"/>
          <w:lang w:eastAsia="pl-PL"/>
        </w:rPr>
        <w:t>”</w:t>
      </w:r>
      <w:r w:rsidRPr="00CE23B2">
        <w:rPr>
          <w:rFonts w:asciiTheme="minorHAnsi" w:hAnsiTheme="minorHAnsi" w:cstheme="minorHAnsi"/>
          <w:strike/>
          <w:sz w:val="20"/>
        </w:rPr>
        <w:t xml:space="preserve">, </w:t>
      </w:r>
      <w:r w:rsidRPr="00CE23B2">
        <w:rPr>
          <w:rFonts w:asciiTheme="minorHAnsi" w:hAnsiTheme="minorHAnsi" w:cstheme="minorHAnsi"/>
          <w:b/>
          <w:strike/>
          <w:sz w:val="20"/>
          <w:lang w:eastAsia="pl-PL"/>
        </w:rPr>
        <w:t>oświadczamy</w:t>
      </w:r>
      <w:r w:rsidRPr="00CE23B2">
        <w:rPr>
          <w:rFonts w:asciiTheme="minorHAnsi" w:hAnsiTheme="minorHAnsi" w:cstheme="minorHAnsi"/>
          <w:strike/>
          <w:sz w:val="20"/>
          <w:lang w:eastAsia="pl-PL"/>
        </w:rPr>
        <w:t xml:space="preserve">, </w:t>
      </w:r>
      <w:r w:rsidRPr="00CE23B2">
        <w:rPr>
          <w:rFonts w:asciiTheme="minorHAnsi" w:hAnsiTheme="minorHAnsi" w:cstheme="minorHAnsi"/>
          <w:bCs/>
          <w:strike/>
          <w:sz w:val="20"/>
          <w:lang w:eastAsia="pl-PL"/>
        </w:rPr>
        <w:t>że</w:t>
      </w:r>
      <w:r w:rsidRPr="00CE23B2">
        <w:rPr>
          <w:rFonts w:asciiTheme="minorHAnsi" w:hAnsiTheme="minorHAnsi" w:cstheme="minorHAnsi"/>
          <w:strike/>
          <w:sz w:val="20"/>
          <w:lang w:eastAsia="pl-PL"/>
        </w:rPr>
        <w:t xml:space="preserve"> dysponujemy specjalistycznym sprzętem lub aparaturą do realizacji czynności objętych przedmiotem zamówienia, jak niżej:</w:t>
      </w:r>
    </w:p>
    <w:p w14:paraId="7168535E" w14:textId="77777777" w:rsidR="00034C7C" w:rsidRPr="00CE23B2" w:rsidRDefault="00034C7C" w:rsidP="00034C7C">
      <w:pPr>
        <w:spacing w:after="120" w:line="240" w:lineRule="auto"/>
        <w:rPr>
          <w:rFonts w:asciiTheme="minorHAnsi" w:hAnsiTheme="minorHAnsi" w:cstheme="minorHAnsi"/>
          <w:strike/>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34C7C" w:rsidRPr="00CE23B2" w14:paraId="4C0B6D24" w14:textId="77777777" w:rsidTr="00034C7C">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A534046" w14:textId="77777777" w:rsidR="00034C7C" w:rsidRPr="00CE23B2" w:rsidRDefault="00034C7C" w:rsidP="00034C7C">
            <w:pPr>
              <w:pStyle w:val="opis"/>
              <w:tabs>
                <w:tab w:val="left" w:pos="415"/>
              </w:tabs>
              <w:spacing w:line="240" w:lineRule="auto"/>
              <w:ind w:left="0" w:right="0"/>
              <w:jc w:val="center"/>
              <w:rPr>
                <w:rFonts w:asciiTheme="minorHAnsi" w:hAnsiTheme="minorHAnsi" w:cstheme="minorHAnsi"/>
                <w:b/>
                <w:strike/>
                <w:sz w:val="20"/>
              </w:rPr>
            </w:pPr>
            <w:r w:rsidRPr="00CE23B2">
              <w:rPr>
                <w:rFonts w:asciiTheme="minorHAnsi" w:hAnsiTheme="minorHAnsi" w:cstheme="minorHAnsi"/>
                <w:b/>
                <w:strike/>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6D59278" w14:textId="77777777" w:rsidR="00034C7C" w:rsidRPr="00CE23B2" w:rsidRDefault="00034C7C" w:rsidP="00034C7C">
            <w:pPr>
              <w:pStyle w:val="opis"/>
              <w:spacing w:line="240" w:lineRule="auto"/>
              <w:ind w:left="-51" w:right="85"/>
              <w:jc w:val="center"/>
              <w:rPr>
                <w:rFonts w:asciiTheme="minorHAnsi" w:hAnsiTheme="minorHAnsi" w:cstheme="minorHAnsi"/>
                <w:b/>
                <w:bCs/>
                <w:strike/>
                <w:sz w:val="20"/>
              </w:rPr>
            </w:pPr>
            <w:r w:rsidRPr="00CE23B2">
              <w:rPr>
                <w:rFonts w:asciiTheme="minorHAnsi" w:hAnsiTheme="minorHAnsi" w:cstheme="minorHAnsi"/>
                <w:b/>
                <w:strike/>
                <w:sz w:val="20"/>
              </w:rPr>
              <w:t>Wykaz</w:t>
            </w:r>
            <w:r w:rsidRPr="00CE23B2">
              <w:rPr>
                <w:rFonts w:asciiTheme="minorHAnsi" w:hAnsiTheme="minorHAnsi" w:cstheme="minorHAnsi"/>
                <w:b/>
                <w:bCs/>
                <w:strike/>
                <w:sz w:val="20"/>
              </w:rPr>
              <w:t xml:space="preserve"> narzędzi / sprzętu / aparatury / wyposażenia zakładu / urządzeń technicznych  </w:t>
            </w:r>
          </w:p>
          <w:p w14:paraId="7A610C03" w14:textId="77777777" w:rsidR="00034C7C" w:rsidRPr="00CE23B2" w:rsidRDefault="00034C7C" w:rsidP="00034C7C">
            <w:pPr>
              <w:pStyle w:val="opis"/>
              <w:spacing w:line="240" w:lineRule="auto"/>
              <w:ind w:left="-51" w:right="85"/>
              <w:jc w:val="center"/>
              <w:rPr>
                <w:rFonts w:asciiTheme="minorHAnsi" w:hAnsiTheme="minorHAnsi" w:cstheme="minorHAnsi"/>
                <w:b/>
                <w:strike/>
                <w:sz w:val="20"/>
              </w:rPr>
            </w:pPr>
            <w:r w:rsidRPr="00CE23B2">
              <w:rPr>
                <w:rFonts w:asciiTheme="minorHAnsi" w:hAnsiTheme="minorHAnsi" w:cstheme="minorHAnsi"/>
                <w:b/>
                <w:bCs/>
                <w:strike/>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816CA32" w14:textId="77777777" w:rsidR="00034C7C" w:rsidRPr="00CE23B2" w:rsidRDefault="00034C7C" w:rsidP="00034C7C">
            <w:pPr>
              <w:pStyle w:val="opis"/>
              <w:spacing w:line="240" w:lineRule="auto"/>
              <w:ind w:left="0" w:right="0"/>
              <w:jc w:val="center"/>
              <w:rPr>
                <w:rFonts w:asciiTheme="minorHAnsi" w:hAnsiTheme="minorHAnsi" w:cstheme="minorHAnsi"/>
                <w:b/>
                <w:strike/>
                <w:sz w:val="20"/>
              </w:rPr>
            </w:pPr>
            <w:r w:rsidRPr="00CE23B2">
              <w:rPr>
                <w:rFonts w:asciiTheme="minorHAnsi" w:hAnsiTheme="minorHAnsi" w:cstheme="minorHAnsi"/>
                <w:b/>
                <w:strike/>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D57CACA" w14:textId="77777777" w:rsidR="00034C7C" w:rsidRPr="00CE23B2" w:rsidRDefault="00034C7C" w:rsidP="00034C7C">
            <w:pPr>
              <w:pStyle w:val="opis"/>
              <w:spacing w:line="240" w:lineRule="auto"/>
              <w:ind w:left="0" w:right="0"/>
              <w:jc w:val="center"/>
              <w:rPr>
                <w:rFonts w:asciiTheme="minorHAnsi" w:hAnsiTheme="minorHAnsi" w:cstheme="minorHAnsi"/>
                <w:b/>
                <w:strike/>
                <w:sz w:val="20"/>
              </w:rPr>
            </w:pPr>
            <w:r w:rsidRPr="00CE23B2">
              <w:rPr>
                <w:rFonts w:asciiTheme="minorHAnsi" w:hAnsiTheme="minorHAnsi" w:cstheme="minorHAnsi"/>
                <w:b/>
                <w:strike/>
                <w:sz w:val="20"/>
              </w:rPr>
              <w:t>uwagi</w:t>
            </w:r>
          </w:p>
        </w:tc>
      </w:tr>
      <w:tr w:rsidR="00034C7C" w:rsidRPr="00CE23B2" w14:paraId="27DED1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6D66DC09" w14:textId="77777777" w:rsidR="00034C7C" w:rsidRPr="00CE23B2" w:rsidRDefault="00034C7C" w:rsidP="00034C7C">
            <w:pPr>
              <w:pStyle w:val="opis"/>
              <w:tabs>
                <w:tab w:val="left" w:pos="415"/>
              </w:tabs>
              <w:spacing w:line="300" w:lineRule="auto"/>
              <w:ind w:left="0" w:right="0"/>
              <w:jc w:val="center"/>
              <w:rPr>
                <w:rFonts w:asciiTheme="minorHAnsi" w:hAnsiTheme="minorHAnsi" w:cstheme="minorHAnsi"/>
                <w:strike/>
                <w:sz w:val="20"/>
              </w:rPr>
            </w:pPr>
            <w:r w:rsidRPr="00CE23B2">
              <w:rPr>
                <w:rFonts w:asciiTheme="minorHAnsi" w:hAnsiTheme="minorHAnsi" w:cstheme="minorHAnsi"/>
                <w:strike/>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1E143CEF" w14:textId="77777777" w:rsidR="00034C7C" w:rsidRPr="00CE23B2" w:rsidRDefault="00034C7C" w:rsidP="00034C7C">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9725373" w14:textId="77777777" w:rsidR="00034C7C" w:rsidRPr="00CE23B2" w:rsidRDefault="00034C7C" w:rsidP="00034C7C">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1F82638" w14:textId="77777777" w:rsidR="00034C7C" w:rsidRPr="00CE23B2" w:rsidRDefault="00034C7C" w:rsidP="00034C7C">
            <w:pPr>
              <w:pStyle w:val="opis"/>
              <w:spacing w:line="300" w:lineRule="auto"/>
              <w:ind w:left="0"/>
              <w:jc w:val="left"/>
              <w:rPr>
                <w:rFonts w:asciiTheme="minorHAnsi" w:hAnsiTheme="minorHAnsi" w:cstheme="minorHAnsi"/>
                <w:b/>
                <w:strike/>
                <w:sz w:val="20"/>
              </w:rPr>
            </w:pPr>
          </w:p>
        </w:tc>
      </w:tr>
      <w:tr w:rsidR="00034C7C" w:rsidRPr="00CE23B2" w14:paraId="27AF13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2A211DA0" w14:textId="77777777" w:rsidR="00034C7C" w:rsidRPr="00CE23B2" w:rsidRDefault="00034C7C" w:rsidP="00034C7C">
            <w:pPr>
              <w:pStyle w:val="opis"/>
              <w:tabs>
                <w:tab w:val="left" w:pos="415"/>
              </w:tabs>
              <w:spacing w:line="300" w:lineRule="auto"/>
              <w:ind w:left="0" w:right="0"/>
              <w:jc w:val="center"/>
              <w:rPr>
                <w:rFonts w:asciiTheme="minorHAnsi" w:hAnsiTheme="minorHAnsi" w:cstheme="minorHAnsi"/>
                <w:strike/>
                <w:sz w:val="20"/>
              </w:rPr>
            </w:pPr>
            <w:r w:rsidRPr="00CE23B2">
              <w:rPr>
                <w:rFonts w:asciiTheme="minorHAnsi" w:hAnsiTheme="minorHAnsi" w:cstheme="minorHAnsi"/>
                <w:strike/>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537A4510" w14:textId="77777777" w:rsidR="00034C7C" w:rsidRPr="00CE23B2" w:rsidRDefault="00034C7C" w:rsidP="00034C7C">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14B84AA9" w14:textId="77777777" w:rsidR="00034C7C" w:rsidRPr="00CE23B2" w:rsidRDefault="00034C7C" w:rsidP="00034C7C">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D14F2AF" w14:textId="77777777" w:rsidR="00034C7C" w:rsidRPr="00CE23B2" w:rsidRDefault="00034C7C" w:rsidP="00034C7C">
            <w:pPr>
              <w:pStyle w:val="opis"/>
              <w:spacing w:line="300" w:lineRule="auto"/>
              <w:ind w:left="0"/>
              <w:jc w:val="left"/>
              <w:rPr>
                <w:rFonts w:asciiTheme="minorHAnsi" w:hAnsiTheme="minorHAnsi" w:cstheme="minorHAnsi"/>
                <w:b/>
                <w:strike/>
                <w:sz w:val="20"/>
              </w:rPr>
            </w:pPr>
          </w:p>
        </w:tc>
      </w:tr>
      <w:tr w:rsidR="00034C7C" w:rsidRPr="00CE23B2" w14:paraId="159F9A00" w14:textId="77777777" w:rsidTr="00034C7C">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029536B8" w14:textId="74859554" w:rsidR="00034C7C" w:rsidRPr="00CE23B2" w:rsidRDefault="00F84A5A" w:rsidP="00034C7C">
            <w:pPr>
              <w:pStyle w:val="opis"/>
              <w:tabs>
                <w:tab w:val="left" w:pos="415"/>
              </w:tabs>
              <w:spacing w:line="300" w:lineRule="auto"/>
              <w:ind w:left="0" w:right="0"/>
              <w:jc w:val="center"/>
              <w:rPr>
                <w:rFonts w:asciiTheme="minorHAnsi" w:hAnsiTheme="minorHAnsi" w:cstheme="minorHAnsi"/>
                <w:strike/>
                <w:sz w:val="20"/>
              </w:rPr>
            </w:pPr>
            <w:r w:rsidRPr="00CE23B2">
              <w:rPr>
                <w:rFonts w:asciiTheme="minorHAnsi" w:hAnsiTheme="minorHAnsi" w:cstheme="minorHAnsi"/>
                <w:strike/>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160EA64" w14:textId="77777777" w:rsidR="00034C7C" w:rsidRPr="00CE23B2" w:rsidRDefault="00034C7C" w:rsidP="00034C7C">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CC4FC" w14:textId="77777777" w:rsidR="00034C7C" w:rsidRPr="00CE23B2" w:rsidRDefault="00034C7C" w:rsidP="00034C7C">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AEDF366" w14:textId="77777777" w:rsidR="00034C7C" w:rsidRPr="00CE23B2" w:rsidRDefault="00034C7C" w:rsidP="00034C7C">
            <w:pPr>
              <w:pStyle w:val="opis"/>
              <w:spacing w:line="300" w:lineRule="auto"/>
              <w:ind w:left="0"/>
              <w:jc w:val="left"/>
              <w:rPr>
                <w:rFonts w:asciiTheme="minorHAnsi" w:hAnsiTheme="minorHAnsi" w:cstheme="minorHAnsi"/>
                <w:b/>
                <w:strike/>
                <w:sz w:val="20"/>
              </w:rPr>
            </w:pPr>
          </w:p>
        </w:tc>
      </w:tr>
      <w:tr w:rsidR="00034C7C" w:rsidRPr="00CE23B2" w14:paraId="296FCB50" w14:textId="77777777" w:rsidTr="00034C7C">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6E3B4EA" w14:textId="43BEBE76" w:rsidR="00034C7C" w:rsidRPr="00CE23B2" w:rsidRDefault="00F84A5A" w:rsidP="00034C7C">
            <w:pPr>
              <w:pStyle w:val="opis"/>
              <w:tabs>
                <w:tab w:val="left" w:pos="415"/>
              </w:tabs>
              <w:spacing w:line="300" w:lineRule="auto"/>
              <w:ind w:left="0" w:right="0"/>
              <w:jc w:val="center"/>
              <w:rPr>
                <w:rFonts w:asciiTheme="minorHAnsi" w:hAnsiTheme="minorHAnsi" w:cstheme="minorHAnsi"/>
                <w:strike/>
                <w:sz w:val="20"/>
              </w:rPr>
            </w:pPr>
            <w:r w:rsidRPr="00CE23B2">
              <w:rPr>
                <w:rFonts w:asciiTheme="minorHAnsi" w:hAnsiTheme="minorHAnsi" w:cstheme="minorHAnsi"/>
                <w:strike/>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08A0305B" w14:textId="77777777" w:rsidR="00034C7C" w:rsidRPr="00CE23B2" w:rsidRDefault="00034C7C" w:rsidP="00034C7C">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46BC125" w14:textId="77777777" w:rsidR="00034C7C" w:rsidRPr="00CE23B2" w:rsidRDefault="00034C7C" w:rsidP="00034C7C">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4DD50C1" w14:textId="77777777" w:rsidR="00034C7C" w:rsidRPr="00CE23B2" w:rsidRDefault="00034C7C" w:rsidP="00034C7C">
            <w:pPr>
              <w:pStyle w:val="opis"/>
              <w:spacing w:line="300" w:lineRule="auto"/>
              <w:ind w:left="0"/>
              <w:jc w:val="left"/>
              <w:rPr>
                <w:rFonts w:asciiTheme="minorHAnsi" w:hAnsiTheme="minorHAnsi" w:cstheme="minorHAnsi"/>
                <w:b/>
                <w:strike/>
                <w:sz w:val="20"/>
              </w:rPr>
            </w:pPr>
          </w:p>
        </w:tc>
      </w:tr>
      <w:tr w:rsidR="00034C7C" w:rsidRPr="00CE23B2" w14:paraId="12231B42" w14:textId="77777777" w:rsidTr="00034C7C">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40D795AD" w14:textId="079D93F4" w:rsidR="00034C7C" w:rsidRPr="00CE23B2" w:rsidRDefault="00F84A5A" w:rsidP="00034C7C">
            <w:pPr>
              <w:pStyle w:val="opis"/>
              <w:tabs>
                <w:tab w:val="left" w:pos="415"/>
              </w:tabs>
              <w:spacing w:line="300" w:lineRule="auto"/>
              <w:ind w:left="0" w:right="0"/>
              <w:jc w:val="center"/>
              <w:rPr>
                <w:rFonts w:asciiTheme="minorHAnsi" w:hAnsiTheme="minorHAnsi" w:cstheme="minorHAnsi"/>
                <w:strike/>
                <w:sz w:val="20"/>
              </w:rPr>
            </w:pPr>
            <w:r w:rsidRPr="00CE23B2">
              <w:rPr>
                <w:rFonts w:asciiTheme="minorHAnsi" w:hAnsiTheme="minorHAnsi" w:cstheme="minorHAnsi"/>
                <w:strike/>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2995F0FB" w14:textId="77777777" w:rsidR="00034C7C" w:rsidRPr="00CE23B2" w:rsidRDefault="00034C7C" w:rsidP="00034C7C">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84A8C92" w14:textId="77777777" w:rsidR="00034C7C" w:rsidRPr="00CE23B2" w:rsidRDefault="00034C7C" w:rsidP="00034C7C">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EFFB081" w14:textId="77777777" w:rsidR="00034C7C" w:rsidRPr="00CE23B2" w:rsidRDefault="00034C7C" w:rsidP="00034C7C">
            <w:pPr>
              <w:pStyle w:val="opis"/>
              <w:spacing w:line="300" w:lineRule="auto"/>
              <w:ind w:left="0"/>
              <w:jc w:val="left"/>
              <w:rPr>
                <w:rFonts w:asciiTheme="minorHAnsi" w:hAnsiTheme="minorHAnsi" w:cstheme="minorHAnsi"/>
                <w:b/>
                <w:strike/>
                <w:sz w:val="20"/>
              </w:rPr>
            </w:pPr>
          </w:p>
        </w:tc>
      </w:tr>
      <w:tr w:rsidR="00034C7C" w:rsidRPr="00CE23B2" w14:paraId="02638BF4" w14:textId="77777777" w:rsidTr="00034C7C">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67D97702" w14:textId="4341BE60" w:rsidR="00034C7C" w:rsidRPr="00CE23B2" w:rsidRDefault="00F84A5A" w:rsidP="00034C7C">
            <w:pPr>
              <w:pStyle w:val="opis"/>
              <w:tabs>
                <w:tab w:val="left" w:pos="415"/>
              </w:tabs>
              <w:spacing w:line="300" w:lineRule="auto"/>
              <w:ind w:left="0" w:right="0"/>
              <w:jc w:val="center"/>
              <w:rPr>
                <w:rFonts w:asciiTheme="minorHAnsi" w:hAnsiTheme="minorHAnsi" w:cstheme="minorHAnsi"/>
                <w:strike/>
                <w:sz w:val="20"/>
              </w:rPr>
            </w:pPr>
            <w:r w:rsidRPr="00CE23B2">
              <w:rPr>
                <w:rFonts w:asciiTheme="minorHAnsi" w:hAnsiTheme="minorHAnsi" w:cstheme="minorHAnsi"/>
                <w:strike/>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1CB7853C" w14:textId="77777777" w:rsidR="00034C7C" w:rsidRPr="00CE23B2" w:rsidRDefault="00034C7C" w:rsidP="00034C7C">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77F0BCA" w14:textId="77777777" w:rsidR="00034C7C" w:rsidRPr="00CE23B2" w:rsidRDefault="00034C7C" w:rsidP="00034C7C">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6FF418AD" w14:textId="77777777" w:rsidR="00034C7C" w:rsidRPr="00CE23B2" w:rsidRDefault="00034C7C" w:rsidP="00034C7C">
            <w:pPr>
              <w:pStyle w:val="opis"/>
              <w:spacing w:line="300" w:lineRule="auto"/>
              <w:ind w:left="0"/>
              <w:jc w:val="left"/>
              <w:rPr>
                <w:rFonts w:asciiTheme="minorHAnsi" w:hAnsiTheme="minorHAnsi" w:cstheme="minorHAnsi"/>
                <w:b/>
                <w:strike/>
                <w:sz w:val="20"/>
              </w:rPr>
            </w:pPr>
          </w:p>
        </w:tc>
      </w:tr>
    </w:tbl>
    <w:p w14:paraId="3FFCC0B8" w14:textId="77777777" w:rsidR="00034C7C" w:rsidRPr="00CE23B2" w:rsidRDefault="00034C7C" w:rsidP="00034C7C">
      <w:pPr>
        <w:rPr>
          <w:rFonts w:asciiTheme="minorHAnsi" w:hAnsiTheme="minorHAnsi" w:cstheme="minorHAnsi"/>
          <w:strike/>
          <w:sz w:val="20"/>
        </w:rPr>
      </w:pPr>
    </w:p>
    <w:p w14:paraId="5E7A2BB6" w14:textId="77777777" w:rsidR="00034C7C" w:rsidRPr="00CE23B2" w:rsidRDefault="00034C7C" w:rsidP="00034C7C">
      <w:pPr>
        <w:rPr>
          <w:rFonts w:asciiTheme="minorHAnsi" w:hAnsiTheme="minorHAnsi" w:cstheme="minorHAnsi"/>
          <w:strike/>
          <w:sz w:val="20"/>
        </w:rPr>
      </w:pPr>
    </w:p>
    <w:p w14:paraId="0FEBBFEF" w14:textId="77777777" w:rsidR="00034C7C" w:rsidRPr="00CE23B2" w:rsidRDefault="00034C7C" w:rsidP="00034C7C">
      <w:pPr>
        <w:rPr>
          <w:rFonts w:asciiTheme="minorHAnsi" w:hAnsiTheme="minorHAnsi" w:cstheme="minorHAnsi"/>
          <w:strike/>
          <w:sz w:val="20"/>
        </w:rPr>
      </w:pPr>
    </w:p>
    <w:p w14:paraId="622EECFE" w14:textId="77777777" w:rsidR="00034C7C" w:rsidRPr="00CE23B2" w:rsidRDefault="00034C7C" w:rsidP="00034C7C">
      <w:pPr>
        <w:spacing w:after="80" w:line="240" w:lineRule="exact"/>
        <w:ind w:left="4690" w:right="-993" w:firstLine="708"/>
        <w:rPr>
          <w:rFonts w:asciiTheme="minorHAnsi" w:hAnsiTheme="minorHAnsi" w:cstheme="minorHAnsi"/>
          <w:strike/>
          <w:sz w:val="16"/>
          <w:szCs w:val="16"/>
        </w:rPr>
      </w:pPr>
      <w:r w:rsidRPr="00CE23B2">
        <w:rPr>
          <w:rFonts w:asciiTheme="minorHAnsi" w:hAnsiTheme="minorHAnsi" w:cstheme="minorHAnsi"/>
          <w:strike/>
          <w:sz w:val="16"/>
          <w:szCs w:val="16"/>
        </w:rPr>
        <w:t>...................................................................................</w:t>
      </w:r>
    </w:p>
    <w:p w14:paraId="3D46BCD1" w14:textId="77777777" w:rsidR="00034C7C" w:rsidRPr="00CE23B2" w:rsidRDefault="00034C7C" w:rsidP="00034C7C">
      <w:pPr>
        <w:ind w:left="5398" w:right="68" w:hanging="153"/>
        <w:jc w:val="center"/>
        <w:rPr>
          <w:rFonts w:asciiTheme="minorHAnsi" w:hAnsiTheme="minorHAnsi" w:cstheme="minorHAnsi"/>
          <w:i/>
          <w:strike/>
          <w:sz w:val="16"/>
          <w:szCs w:val="16"/>
        </w:rPr>
      </w:pPr>
      <w:r w:rsidRPr="00CE23B2">
        <w:rPr>
          <w:rFonts w:asciiTheme="minorHAnsi" w:hAnsiTheme="minorHAnsi" w:cstheme="minorHAnsi"/>
          <w:i/>
          <w:strike/>
          <w:sz w:val="16"/>
          <w:szCs w:val="16"/>
        </w:rPr>
        <w:t>Data i podpisy osób uprawnionych do składania</w:t>
      </w:r>
    </w:p>
    <w:p w14:paraId="5DC67105" w14:textId="77777777" w:rsidR="00034C7C" w:rsidRPr="00CE23B2" w:rsidRDefault="00034C7C" w:rsidP="00034C7C">
      <w:pPr>
        <w:ind w:left="5398" w:right="68" w:hanging="153"/>
        <w:jc w:val="center"/>
        <w:rPr>
          <w:rFonts w:asciiTheme="minorHAnsi" w:hAnsiTheme="minorHAnsi" w:cstheme="minorHAnsi"/>
          <w:i/>
          <w:strike/>
          <w:sz w:val="16"/>
          <w:szCs w:val="16"/>
        </w:rPr>
      </w:pPr>
      <w:r w:rsidRPr="00CE23B2">
        <w:rPr>
          <w:rFonts w:asciiTheme="minorHAnsi" w:hAnsiTheme="minorHAnsi" w:cstheme="minorHAnsi"/>
          <w:i/>
          <w:strike/>
          <w:sz w:val="16"/>
          <w:szCs w:val="16"/>
        </w:rPr>
        <w:t>oświadczeń woli w imieniu Wykonawcy</w:t>
      </w:r>
    </w:p>
    <w:p w14:paraId="20EAB784" w14:textId="77777777" w:rsidR="00034C7C" w:rsidRPr="00CE23B2" w:rsidRDefault="00034C7C" w:rsidP="00034C7C">
      <w:pPr>
        <w:ind w:left="5398" w:right="68" w:hanging="153"/>
        <w:jc w:val="center"/>
        <w:rPr>
          <w:rFonts w:asciiTheme="minorHAnsi" w:hAnsiTheme="minorHAnsi" w:cstheme="minorHAnsi"/>
          <w:i/>
          <w:strike/>
          <w:sz w:val="16"/>
          <w:szCs w:val="16"/>
        </w:rPr>
      </w:pPr>
    </w:p>
    <w:p w14:paraId="16E1C0B5" w14:textId="7709FB9F" w:rsidR="00D10121" w:rsidRDefault="00D10121" w:rsidP="00034C7C">
      <w:pPr>
        <w:ind w:right="68"/>
        <w:jc w:val="left"/>
        <w:rPr>
          <w:rFonts w:asciiTheme="minorHAnsi" w:hAnsiTheme="minorHAnsi" w:cstheme="minorHAnsi"/>
          <w:i/>
          <w:sz w:val="16"/>
          <w:szCs w:val="16"/>
        </w:rPr>
        <w:sectPr w:rsidR="00D10121" w:rsidSect="00CA3212">
          <w:headerReference w:type="default" r:id="rId31"/>
          <w:footerReference w:type="default" r:id="rId32"/>
          <w:type w:val="continuous"/>
          <w:pgSz w:w="11909" w:h="16834"/>
          <w:pgMar w:top="1134" w:right="1277" w:bottom="993" w:left="1560" w:header="567" w:footer="57" w:gutter="0"/>
          <w:pgNumType w:start="1"/>
          <w:cols w:space="708"/>
        </w:sectPr>
      </w:pPr>
      <w:r w:rsidRPr="00CE23B2">
        <w:rPr>
          <w:rFonts w:asciiTheme="minorHAnsi" w:hAnsiTheme="minorHAnsi" w:cstheme="minorHAnsi"/>
          <w:i/>
          <w:strike/>
          <w:sz w:val="16"/>
          <w:szCs w:val="16"/>
        </w:rPr>
        <w:br w:type="page"/>
      </w:r>
    </w:p>
    <w:p w14:paraId="50EADF64" w14:textId="2CD38EEB" w:rsidR="00D10121" w:rsidRPr="009C2468" w:rsidRDefault="00D10121" w:rsidP="00D10121">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sidR="00441D1F">
        <w:rPr>
          <w:rFonts w:asciiTheme="minorHAnsi" w:hAnsiTheme="minorHAnsi" w:cstheme="minorHAnsi"/>
          <w:b/>
          <w:bCs/>
          <w:color w:val="000000"/>
          <w:sz w:val="20"/>
        </w:rPr>
        <w:t>10</w:t>
      </w:r>
      <w:r>
        <w:rPr>
          <w:rFonts w:asciiTheme="minorHAnsi" w:hAnsiTheme="minorHAnsi" w:cstheme="minorHAnsi"/>
          <w:b/>
          <w:bCs/>
          <w:color w:val="000000"/>
          <w:sz w:val="20"/>
        </w:rPr>
        <w:t xml:space="preserve"> DO SWZ</w:t>
      </w:r>
      <w:r w:rsidRPr="009C2468">
        <w:rPr>
          <w:rFonts w:asciiTheme="minorHAnsi" w:hAnsiTheme="minorHAnsi" w:cstheme="minorHAnsi"/>
          <w:b/>
          <w:bCs/>
          <w:color w:val="000000"/>
          <w:sz w:val="20"/>
        </w:rPr>
        <w:t xml:space="preserve"> – </w:t>
      </w:r>
      <w:r w:rsidR="00F84A5A">
        <w:rPr>
          <w:rFonts w:asciiTheme="minorHAnsi" w:hAnsiTheme="minorHAnsi" w:cstheme="minorHAnsi"/>
          <w:b/>
          <w:bCs/>
          <w:color w:val="000000"/>
          <w:sz w:val="20"/>
        </w:rPr>
        <w:t>ZOBOWIĄZANIE PODMIOTU DO UDOSTĘ</w:t>
      </w:r>
      <w:r>
        <w:rPr>
          <w:rFonts w:asciiTheme="minorHAnsi" w:hAnsiTheme="minorHAnsi" w:cstheme="minorHAnsi"/>
          <w:b/>
          <w:bCs/>
          <w:color w:val="000000"/>
          <w:sz w:val="20"/>
        </w:rPr>
        <w:t>PNIENIA ZASOBÓW</w:t>
      </w:r>
      <w:r w:rsidR="00CE23B2">
        <w:rPr>
          <w:rFonts w:asciiTheme="minorHAnsi" w:hAnsiTheme="minorHAnsi" w:cstheme="minorHAnsi"/>
          <w:b/>
          <w:bCs/>
          <w:color w:val="000000"/>
          <w:sz w:val="20"/>
        </w:rPr>
        <w:t xml:space="preserve"> – nie dotyczy </w:t>
      </w:r>
    </w:p>
    <w:p w14:paraId="5D88F08B" w14:textId="77777777" w:rsidR="00D10121" w:rsidRPr="00E54F13" w:rsidRDefault="00D10121" w:rsidP="00D10121">
      <w:pPr>
        <w:tabs>
          <w:tab w:val="left" w:pos="2100"/>
        </w:tabs>
        <w:rPr>
          <w:rFonts w:asciiTheme="minorHAnsi" w:hAnsiTheme="minorHAnsi" w:cstheme="minorHAnsi"/>
          <w:sz w:val="20"/>
        </w:rPr>
      </w:pPr>
    </w:p>
    <w:p w14:paraId="6980EFF1" w14:textId="77777777" w:rsidR="00D10121" w:rsidRPr="00D10121" w:rsidRDefault="00D10121" w:rsidP="00D10121">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D10121" w:rsidRPr="006B56FD" w14:paraId="2FAE7AE2" w14:textId="77777777" w:rsidTr="00D10121">
        <w:trPr>
          <w:trHeight w:val="1616"/>
          <w:jc w:val="center"/>
        </w:trPr>
        <w:tc>
          <w:tcPr>
            <w:tcW w:w="3965" w:type="dxa"/>
            <w:tcBorders>
              <w:right w:val="single" w:sz="4" w:space="0" w:color="auto"/>
            </w:tcBorders>
          </w:tcPr>
          <w:p w14:paraId="1281DC87" w14:textId="77777777" w:rsidR="00D10121" w:rsidRPr="00D10121" w:rsidRDefault="00D10121" w:rsidP="00904746">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1AF5D0B5" w14:textId="77777777" w:rsidR="00D10121" w:rsidRPr="00D10121" w:rsidRDefault="00D10121" w:rsidP="00904746">
            <w:pPr>
              <w:ind w:right="28"/>
              <w:jc w:val="left"/>
              <w:rPr>
                <w:rFonts w:asciiTheme="minorHAnsi" w:hAnsiTheme="minorHAnsi" w:cstheme="minorHAnsi"/>
                <w:sz w:val="20"/>
              </w:rPr>
            </w:pPr>
          </w:p>
          <w:p w14:paraId="635462EE"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376420A0"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17445DA3" w14:textId="77777777" w:rsidR="00D10121" w:rsidRPr="00D10121" w:rsidRDefault="00D10121" w:rsidP="00904746">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4C902F1"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E82B164"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16DC1B01"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1504A864" w14:textId="77777777" w:rsidR="00D10121" w:rsidRPr="00D10121" w:rsidRDefault="00D10121" w:rsidP="00904746">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6EBCD28D"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5CE65D56"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0C979EA9"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p>
        </w:tc>
      </w:tr>
    </w:tbl>
    <w:p w14:paraId="53AD0080" w14:textId="77777777" w:rsidR="00D10121" w:rsidRDefault="00D10121" w:rsidP="00D10121">
      <w:pPr>
        <w:spacing w:after="80" w:line="240" w:lineRule="auto"/>
        <w:rPr>
          <w:rFonts w:asciiTheme="minorHAnsi" w:eastAsia="Calibri" w:hAnsiTheme="minorHAnsi" w:cstheme="minorHAnsi"/>
          <w:sz w:val="20"/>
          <w:lang w:eastAsia="pl-PL"/>
        </w:rPr>
      </w:pPr>
    </w:p>
    <w:p w14:paraId="2EF90485" w14:textId="77777777" w:rsidR="00D10121" w:rsidRPr="00CE23B2" w:rsidRDefault="00D10121" w:rsidP="00DD5EBB">
      <w:pPr>
        <w:spacing w:line="240" w:lineRule="auto"/>
        <w:jc w:val="center"/>
        <w:rPr>
          <w:rFonts w:asciiTheme="minorHAnsi" w:eastAsia="Calibri" w:hAnsiTheme="minorHAnsi" w:cstheme="minorHAnsi"/>
          <w:strike/>
          <w:sz w:val="20"/>
          <w:lang w:eastAsia="pl-PL"/>
        </w:rPr>
      </w:pPr>
      <w:r w:rsidRPr="00CE23B2">
        <w:rPr>
          <w:rFonts w:asciiTheme="minorHAnsi" w:eastAsia="Calibri" w:hAnsiTheme="minorHAnsi" w:cstheme="minorHAnsi"/>
          <w:b/>
          <w:bCs/>
          <w:strike/>
          <w:sz w:val="20"/>
          <w:lang w:eastAsia="pl-PL"/>
        </w:rPr>
        <w:t>ZOBOWIĄZANIE PODMIOTU DO UDOSTĘPNENIA ZASOBÓW</w:t>
      </w:r>
    </w:p>
    <w:p w14:paraId="222F29E0" w14:textId="77777777" w:rsidR="00D10121" w:rsidRPr="00CE23B2" w:rsidRDefault="00D10121" w:rsidP="00DD5EBB">
      <w:pPr>
        <w:spacing w:line="240" w:lineRule="auto"/>
        <w:ind w:left="-142"/>
        <w:rPr>
          <w:rFonts w:asciiTheme="minorHAnsi" w:eastAsia="Calibri" w:hAnsiTheme="minorHAnsi" w:cstheme="minorHAnsi"/>
          <w:strike/>
          <w:sz w:val="20"/>
          <w:lang w:eastAsia="pl-PL"/>
        </w:rPr>
      </w:pPr>
    </w:p>
    <w:p w14:paraId="1B0F62F6" w14:textId="565B0F2D" w:rsidR="00D10121" w:rsidRPr="00CE23B2" w:rsidRDefault="00D10121" w:rsidP="00DD5EBB">
      <w:pPr>
        <w:spacing w:line="240" w:lineRule="auto"/>
        <w:ind w:left="-142"/>
        <w:rPr>
          <w:rFonts w:asciiTheme="minorHAnsi" w:eastAsia="Calibri" w:hAnsiTheme="minorHAnsi" w:cstheme="minorHAnsi"/>
          <w:strike/>
          <w:sz w:val="20"/>
          <w:lang w:eastAsia="pl-PL"/>
        </w:rPr>
      </w:pPr>
      <w:r w:rsidRPr="00CE23B2">
        <w:rPr>
          <w:rFonts w:asciiTheme="minorHAnsi" w:eastAsia="Calibri" w:hAnsiTheme="minorHAnsi" w:cstheme="minorHAnsi"/>
          <w:strike/>
          <w:sz w:val="20"/>
          <w:lang w:eastAsia="pl-PL"/>
        </w:rPr>
        <w:t xml:space="preserve">Dotyczy postępowania zakupowego nr </w:t>
      </w:r>
      <w:r w:rsidR="007C622D" w:rsidRPr="00CE23B2">
        <w:rPr>
          <w:rFonts w:asciiTheme="minorHAnsi" w:hAnsiTheme="minorHAnsi" w:cstheme="minorHAnsi"/>
          <w:strike/>
          <w:sz w:val="20"/>
        </w:rPr>
        <w:t>POST/DYS/OW/GZ/</w:t>
      </w:r>
      <w:r w:rsidR="00D74589" w:rsidRPr="00CE23B2">
        <w:rPr>
          <w:rFonts w:asciiTheme="minorHAnsi" w:hAnsiTheme="minorHAnsi" w:cstheme="minorHAnsi"/>
          <w:strike/>
          <w:sz w:val="20"/>
        </w:rPr>
        <w:t>0</w:t>
      </w:r>
      <w:r w:rsidRPr="00CE23B2">
        <w:rPr>
          <w:rFonts w:asciiTheme="minorHAnsi" w:hAnsiTheme="minorHAnsi" w:cstheme="minorHAnsi"/>
          <w:strike/>
          <w:sz w:val="20"/>
        </w:rPr>
        <w:fldChar w:fldCharType="begin"/>
      </w:r>
      <w:r w:rsidRPr="00CE23B2">
        <w:rPr>
          <w:rFonts w:asciiTheme="minorHAnsi" w:hAnsiTheme="minorHAnsi" w:cstheme="minorHAnsi"/>
          <w:strike/>
          <w:sz w:val="20"/>
        </w:rPr>
        <w:instrText xml:space="preserve"> MERGEFIELD "nr_postepowania" </w:instrText>
      </w:r>
      <w:r w:rsidRPr="00CE23B2">
        <w:rPr>
          <w:rFonts w:asciiTheme="minorHAnsi" w:hAnsiTheme="minorHAnsi" w:cstheme="minorHAnsi"/>
          <w:strike/>
          <w:sz w:val="20"/>
        </w:rPr>
        <w:fldChar w:fldCharType="separate"/>
      </w:r>
      <w:r w:rsidR="00C64615" w:rsidRPr="00CE23B2">
        <w:rPr>
          <w:rFonts w:asciiTheme="minorHAnsi" w:hAnsiTheme="minorHAnsi" w:cstheme="minorHAnsi"/>
          <w:strike/>
          <w:noProof/>
          <w:sz w:val="20"/>
        </w:rPr>
        <w:t>4210</w:t>
      </w:r>
      <w:r w:rsidRPr="00CE23B2">
        <w:rPr>
          <w:rFonts w:asciiTheme="minorHAnsi" w:hAnsiTheme="minorHAnsi" w:cstheme="minorHAnsi"/>
          <w:strike/>
          <w:sz w:val="20"/>
        </w:rPr>
        <w:fldChar w:fldCharType="end"/>
      </w:r>
      <w:r w:rsidRPr="00CE23B2">
        <w:rPr>
          <w:rFonts w:asciiTheme="minorHAnsi" w:hAnsiTheme="minorHAnsi" w:cstheme="minorHAnsi"/>
          <w:strike/>
          <w:sz w:val="20"/>
        </w:rPr>
        <w:t>/</w:t>
      </w:r>
      <w:r w:rsidR="00BD5ED3" w:rsidRPr="00CE23B2">
        <w:rPr>
          <w:rFonts w:asciiTheme="minorHAnsi" w:hAnsiTheme="minorHAnsi" w:cstheme="minorHAnsi"/>
          <w:strike/>
          <w:sz w:val="20"/>
        </w:rPr>
        <w:t>202</w:t>
      </w:r>
      <w:r w:rsidR="00D74589" w:rsidRPr="00CE23B2">
        <w:rPr>
          <w:rFonts w:asciiTheme="minorHAnsi" w:hAnsiTheme="minorHAnsi" w:cstheme="minorHAnsi"/>
          <w:strike/>
          <w:sz w:val="20"/>
        </w:rPr>
        <w:t>5</w:t>
      </w:r>
      <w:r w:rsidRPr="00CE23B2">
        <w:rPr>
          <w:rFonts w:asciiTheme="minorHAnsi" w:eastAsia="Calibri" w:hAnsiTheme="minorHAnsi" w:cstheme="minorHAnsi"/>
          <w:strike/>
          <w:sz w:val="20"/>
          <w:lang w:eastAsia="pl-PL"/>
        </w:rPr>
        <w:t xml:space="preserve"> prowadzonego w trybie przetargu nieograniczonego pn.: „</w:t>
      </w:r>
      <w:r w:rsidRPr="00CE23B2">
        <w:rPr>
          <w:rFonts w:asciiTheme="minorHAnsi" w:eastAsia="Calibri" w:hAnsiTheme="minorHAnsi" w:cstheme="minorHAnsi"/>
          <w:b/>
          <w:bCs/>
          <w:strike/>
          <w:sz w:val="20"/>
          <w:lang w:eastAsia="pl-PL"/>
        </w:rPr>
        <w:fldChar w:fldCharType="begin"/>
      </w:r>
      <w:r w:rsidRPr="00CE23B2">
        <w:rPr>
          <w:rFonts w:asciiTheme="minorHAnsi" w:eastAsia="Calibri" w:hAnsiTheme="minorHAnsi" w:cstheme="minorHAnsi"/>
          <w:b/>
          <w:bCs/>
          <w:strike/>
          <w:sz w:val="20"/>
          <w:lang w:eastAsia="pl-PL"/>
        </w:rPr>
        <w:instrText xml:space="preserve"> MERGEFIELD "nazwa_post" </w:instrText>
      </w:r>
      <w:r w:rsidRPr="00CE23B2">
        <w:rPr>
          <w:rFonts w:asciiTheme="minorHAnsi" w:eastAsia="Calibri" w:hAnsiTheme="minorHAnsi" w:cstheme="minorHAnsi"/>
          <w:b/>
          <w:bCs/>
          <w:strike/>
          <w:sz w:val="20"/>
          <w:lang w:eastAsia="pl-PL"/>
        </w:rPr>
        <w:fldChar w:fldCharType="separate"/>
      </w:r>
      <w:r w:rsidR="00C64615" w:rsidRPr="00CE23B2">
        <w:rPr>
          <w:rFonts w:asciiTheme="minorHAnsi" w:eastAsia="Calibri" w:hAnsiTheme="minorHAnsi" w:cstheme="minorHAnsi"/>
          <w:b/>
          <w:bCs/>
          <w:strike/>
          <w:noProof/>
          <w:sz w:val="20"/>
          <w:lang w:eastAsia="pl-PL"/>
        </w:rPr>
        <w:t>Wykonanie robót budowlanych w zakresie budowy linii kablowej 110kV, 15kV wraz z kablem światłowodowym oraz kompleksowe zaprojektowanie i wykonanie systemu DTS pomiędzy stacjami 110/15kV Legionowo B oraz Legionowo Cegielnia.</w:t>
      </w:r>
      <w:r w:rsidRPr="00CE23B2">
        <w:rPr>
          <w:rFonts w:asciiTheme="minorHAnsi" w:eastAsia="Calibri" w:hAnsiTheme="minorHAnsi" w:cstheme="minorHAnsi"/>
          <w:b/>
          <w:bCs/>
          <w:strike/>
          <w:sz w:val="20"/>
          <w:lang w:eastAsia="pl-PL"/>
        </w:rPr>
        <w:fldChar w:fldCharType="end"/>
      </w:r>
      <w:r w:rsidR="00DD5EBB" w:rsidRPr="00CE23B2">
        <w:rPr>
          <w:rFonts w:asciiTheme="minorHAnsi" w:eastAsia="Calibri" w:hAnsiTheme="minorHAnsi" w:cstheme="minorHAnsi"/>
          <w:strike/>
          <w:sz w:val="20"/>
          <w:lang w:eastAsia="pl-PL"/>
        </w:rPr>
        <w:t>”</w:t>
      </w:r>
    </w:p>
    <w:p w14:paraId="385436E8" w14:textId="77777777" w:rsidR="00D10121" w:rsidRPr="00CE23B2" w:rsidRDefault="00D10121" w:rsidP="00D10121">
      <w:pPr>
        <w:spacing w:after="80" w:line="240" w:lineRule="auto"/>
        <w:ind w:left="-142"/>
        <w:rPr>
          <w:rFonts w:asciiTheme="minorHAnsi" w:eastAsia="Calibri" w:hAnsiTheme="minorHAnsi" w:cstheme="minorHAnsi"/>
          <w:strike/>
          <w:sz w:val="20"/>
          <w:lang w:eastAsia="pl-PL"/>
        </w:rPr>
      </w:pPr>
      <w:r w:rsidRPr="00CE23B2">
        <w:rPr>
          <w:rFonts w:asciiTheme="minorHAnsi" w:eastAsia="Calibri" w:hAnsiTheme="minorHAnsi" w:cstheme="minorHAnsi"/>
          <w:b/>
          <w:strike/>
          <w:sz w:val="20"/>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10121" w:rsidRPr="00CE23B2" w14:paraId="2C6FA374" w14:textId="77777777" w:rsidTr="00904746">
        <w:trPr>
          <w:cantSplit/>
          <w:trHeight w:val="532"/>
        </w:trPr>
        <w:tc>
          <w:tcPr>
            <w:tcW w:w="4253" w:type="dxa"/>
            <w:shd w:val="clear" w:color="auto" w:fill="C6D9F1"/>
            <w:vAlign w:val="center"/>
          </w:tcPr>
          <w:p w14:paraId="11CB3D53" w14:textId="77777777" w:rsidR="00D10121" w:rsidRPr="00CE23B2" w:rsidRDefault="00D10121" w:rsidP="00904746">
            <w:pPr>
              <w:spacing w:line="240" w:lineRule="auto"/>
              <w:jc w:val="center"/>
              <w:rPr>
                <w:rFonts w:ascii="Calibri" w:hAnsi="Calibri"/>
                <w:strike/>
                <w:sz w:val="20"/>
                <w:szCs w:val="22"/>
              </w:rPr>
            </w:pPr>
            <w:r w:rsidRPr="00CE23B2">
              <w:rPr>
                <w:rFonts w:ascii="Calibri" w:hAnsi="Calibri"/>
                <w:strike/>
                <w:sz w:val="20"/>
                <w:szCs w:val="22"/>
              </w:rPr>
              <w:t>Pełna nazwa podmiotu oddającego do dyspozycji niezbędne zasoby</w:t>
            </w:r>
          </w:p>
        </w:tc>
        <w:tc>
          <w:tcPr>
            <w:tcW w:w="2835" w:type="dxa"/>
            <w:shd w:val="clear" w:color="auto" w:fill="C6D9F1"/>
            <w:vAlign w:val="center"/>
          </w:tcPr>
          <w:p w14:paraId="3CFC40DD" w14:textId="77777777" w:rsidR="00D10121" w:rsidRPr="00CE23B2" w:rsidRDefault="00D10121" w:rsidP="00904746">
            <w:pPr>
              <w:spacing w:line="240" w:lineRule="auto"/>
              <w:ind w:left="214" w:hanging="142"/>
              <w:jc w:val="center"/>
              <w:rPr>
                <w:rFonts w:ascii="Calibri" w:hAnsi="Calibri"/>
                <w:strike/>
                <w:sz w:val="20"/>
                <w:szCs w:val="22"/>
              </w:rPr>
            </w:pPr>
            <w:r w:rsidRPr="00CE23B2">
              <w:rPr>
                <w:rFonts w:ascii="Calibri" w:hAnsi="Calibri"/>
                <w:strike/>
                <w:sz w:val="20"/>
                <w:szCs w:val="22"/>
              </w:rPr>
              <w:t>Adres podmiotu</w:t>
            </w:r>
          </w:p>
        </w:tc>
        <w:tc>
          <w:tcPr>
            <w:tcW w:w="3044" w:type="dxa"/>
            <w:shd w:val="clear" w:color="auto" w:fill="C6D9F1"/>
            <w:vAlign w:val="center"/>
          </w:tcPr>
          <w:p w14:paraId="34514277" w14:textId="77777777" w:rsidR="00D10121" w:rsidRPr="00CE23B2" w:rsidRDefault="00D10121" w:rsidP="00904746">
            <w:pPr>
              <w:spacing w:line="240" w:lineRule="auto"/>
              <w:ind w:firstLine="72"/>
              <w:jc w:val="center"/>
              <w:rPr>
                <w:rFonts w:ascii="Calibri" w:hAnsi="Calibri"/>
                <w:strike/>
                <w:sz w:val="20"/>
                <w:szCs w:val="22"/>
              </w:rPr>
            </w:pPr>
            <w:r w:rsidRPr="00CE23B2">
              <w:rPr>
                <w:rFonts w:ascii="Calibri" w:hAnsi="Calibri"/>
                <w:strike/>
                <w:sz w:val="20"/>
                <w:szCs w:val="22"/>
              </w:rPr>
              <w:t>NIP/REGON</w:t>
            </w:r>
          </w:p>
        </w:tc>
      </w:tr>
      <w:tr w:rsidR="00D10121" w:rsidRPr="00CE23B2" w14:paraId="472B18AF" w14:textId="77777777" w:rsidTr="00904746">
        <w:trPr>
          <w:cantSplit/>
          <w:trHeight w:val="145"/>
        </w:trPr>
        <w:tc>
          <w:tcPr>
            <w:tcW w:w="4253" w:type="dxa"/>
          </w:tcPr>
          <w:p w14:paraId="51DE52E9" w14:textId="77777777" w:rsidR="00D10121" w:rsidRPr="00CE23B2" w:rsidRDefault="00D10121" w:rsidP="00904746">
            <w:pPr>
              <w:ind w:hanging="1418"/>
              <w:jc w:val="center"/>
              <w:rPr>
                <w:rFonts w:ascii="Calibri" w:hAnsi="Calibri"/>
                <w:strike/>
                <w:szCs w:val="22"/>
              </w:rPr>
            </w:pPr>
          </w:p>
          <w:p w14:paraId="591F9035" w14:textId="77777777" w:rsidR="00D10121" w:rsidRPr="00CE23B2" w:rsidRDefault="00D10121" w:rsidP="00904746">
            <w:pPr>
              <w:ind w:hanging="1418"/>
              <w:rPr>
                <w:rFonts w:ascii="Calibri" w:hAnsi="Calibri"/>
                <w:strike/>
                <w:szCs w:val="22"/>
              </w:rPr>
            </w:pPr>
          </w:p>
        </w:tc>
        <w:tc>
          <w:tcPr>
            <w:tcW w:w="2835" w:type="dxa"/>
          </w:tcPr>
          <w:p w14:paraId="2AEC19BF" w14:textId="77777777" w:rsidR="00D10121" w:rsidRPr="00CE23B2" w:rsidRDefault="00D10121" w:rsidP="00904746">
            <w:pPr>
              <w:ind w:hanging="1418"/>
              <w:jc w:val="center"/>
              <w:rPr>
                <w:rFonts w:ascii="Calibri" w:hAnsi="Calibri"/>
                <w:strike/>
                <w:szCs w:val="22"/>
              </w:rPr>
            </w:pPr>
          </w:p>
        </w:tc>
        <w:tc>
          <w:tcPr>
            <w:tcW w:w="3044" w:type="dxa"/>
          </w:tcPr>
          <w:p w14:paraId="3EA47BB8" w14:textId="77777777" w:rsidR="00D10121" w:rsidRPr="00CE23B2" w:rsidRDefault="00D10121" w:rsidP="00904746">
            <w:pPr>
              <w:ind w:hanging="1418"/>
              <w:jc w:val="center"/>
              <w:rPr>
                <w:rFonts w:ascii="Calibri" w:hAnsi="Calibri"/>
                <w:strike/>
                <w:szCs w:val="22"/>
              </w:rPr>
            </w:pPr>
          </w:p>
        </w:tc>
      </w:tr>
    </w:tbl>
    <w:p w14:paraId="5B5EDF6B" w14:textId="77777777" w:rsidR="00D10121" w:rsidRPr="00CE23B2" w:rsidRDefault="00D10121" w:rsidP="00DD5EBB">
      <w:pPr>
        <w:spacing w:after="80" w:line="240" w:lineRule="auto"/>
        <w:rPr>
          <w:rFonts w:asciiTheme="minorHAnsi" w:eastAsia="Calibri" w:hAnsiTheme="minorHAnsi" w:cstheme="minorHAnsi"/>
          <w:strike/>
          <w:sz w:val="16"/>
          <w:szCs w:val="16"/>
          <w:lang w:eastAsia="pl-PL"/>
        </w:rPr>
      </w:pPr>
    </w:p>
    <w:p w14:paraId="61ADF0A6" w14:textId="77777777" w:rsidR="00D10121" w:rsidRPr="00CE23B2" w:rsidRDefault="00D10121" w:rsidP="00D10121">
      <w:pPr>
        <w:spacing w:after="80" w:line="240" w:lineRule="auto"/>
        <w:ind w:left="-142"/>
        <w:rPr>
          <w:rFonts w:asciiTheme="minorHAnsi" w:hAnsiTheme="minorHAnsi"/>
          <w:strike/>
          <w:sz w:val="20"/>
        </w:rPr>
      </w:pPr>
      <w:r w:rsidRPr="00CE23B2">
        <w:rPr>
          <w:rFonts w:asciiTheme="minorHAnsi" w:eastAsia="Calibri" w:hAnsiTheme="minorHAnsi" w:cstheme="minorHAnsi"/>
          <w:b/>
          <w:strike/>
          <w:sz w:val="20"/>
          <w:lang w:eastAsia="pl-PL"/>
        </w:rPr>
        <w:t>Oświadczamy</w:t>
      </w:r>
      <w:r w:rsidRPr="00CE23B2">
        <w:rPr>
          <w:rFonts w:asciiTheme="minorHAnsi" w:hAnsiTheme="minorHAnsi"/>
          <w:strike/>
          <w:sz w:val="20"/>
        </w:rPr>
        <w:t>, że zobowiązujemy się do oddania Wykonawcy ………………………………….……... (</w:t>
      </w:r>
      <w:r w:rsidRPr="00CE23B2">
        <w:rPr>
          <w:rFonts w:asciiTheme="minorHAnsi" w:hAnsiTheme="minorHAnsi"/>
          <w:i/>
          <w:strike/>
          <w:sz w:val="20"/>
        </w:rPr>
        <w:t>nazwa Wykonawcy</w:t>
      </w:r>
      <w:r w:rsidRPr="00CE23B2">
        <w:rPr>
          <w:rFonts w:asciiTheme="minorHAnsi" w:hAnsiTheme="minorHAnsi"/>
          <w:strike/>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10121" w:rsidRPr="00CE23B2" w14:paraId="617ADA5E" w14:textId="77777777" w:rsidTr="00904746">
        <w:trPr>
          <w:trHeight w:val="1104"/>
        </w:trPr>
        <w:tc>
          <w:tcPr>
            <w:tcW w:w="1560" w:type="dxa"/>
            <w:shd w:val="clear" w:color="auto" w:fill="C6D9F1" w:themeFill="text2" w:themeFillTint="33"/>
            <w:vAlign w:val="center"/>
          </w:tcPr>
          <w:p w14:paraId="68F5F5E8" w14:textId="77777777" w:rsidR="00D10121" w:rsidRPr="00CE23B2" w:rsidRDefault="00D10121" w:rsidP="00904746">
            <w:pPr>
              <w:autoSpaceDE w:val="0"/>
              <w:autoSpaceDN w:val="0"/>
              <w:adjustRightInd w:val="0"/>
              <w:spacing w:line="240" w:lineRule="auto"/>
              <w:jc w:val="center"/>
              <w:rPr>
                <w:rFonts w:asciiTheme="minorHAnsi" w:hAnsiTheme="minorHAnsi"/>
                <w:strike/>
                <w:sz w:val="18"/>
                <w:szCs w:val="18"/>
              </w:rPr>
            </w:pPr>
            <w:r w:rsidRPr="00CE23B2">
              <w:rPr>
                <w:rFonts w:asciiTheme="minorHAnsi" w:hAnsiTheme="minorHAnsi"/>
                <w:strike/>
                <w:sz w:val="18"/>
                <w:szCs w:val="18"/>
              </w:rPr>
              <w:t>Warunek na spełnienie którego Podmiot udostępnia zasoby</w:t>
            </w:r>
          </w:p>
        </w:tc>
        <w:tc>
          <w:tcPr>
            <w:tcW w:w="1735" w:type="dxa"/>
            <w:shd w:val="clear" w:color="auto" w:fill="C6D9F1" w:themeFill="text2" w:themeFillTint="33"/>
            <w:vAlign w:val="center"/>
          </w:tcPr>
          <w:p w14:paraId="3EE7AACF" w14:textId="716EAE15" w:rsidR="00D10121" w:rsidRPr="00CE23B2" w:rsidRDefault="00D10121" w:rsidP="0086098B">
            <w:pPr>
              <w:autoSpaceDE w:val="0"/>
              <w:autoSpaceDN w:val="0"/>
              <w:adjustRightInd w:val="0"/>
              <w:spacing w:line="240" w:lineRule="auto"/>
              <w:jc w:val="center"/>
              <w:rPr>
                <w:rFonts w:asciiTheme="minorHAnsi" w:hAnsiTheme="minorHAnsi"/>
                <w:strike/>
                <w:sz w:val="18"/>
                <w:szCs w:val="18"/>
              </w:rPr>
            </w:pPr>
            <w:r w:rsidRPr="00CE23B2">
              <w:rPr>
                <w:rFonts w:asciiTheme="minorHAnsi" w:hAnsiTheme="minorHAnsi"/>
                <w:strike/>
                <w:sz w:val="18"/>
                <w:szCs w:val="18"/>
              </w:rPr>
              <w:t xml:space="preserve">Rodzaj zasobu </w:t>
            </w:r>
            <w:r w:rsidRPr="00CE23B2">
              <w:rPr>
                <w:rFonts w:asciiTheme="minorHAnsi" w:hAnsiTheme="minorHAnsi" w:cstheme="minorHAnsi"/>
                <w:i/>
                <w:strike/>
                <w:sz w:val="18"/>
                <w:szCs w:val="18"/>
              </w:rPr>
              <w:t>(</w:t>
            </w:r>
            <w:r w:rsidRPr="00CE23B2">
              <w:rPr>
                <w:rFonts w:asciiTheme="minorHAnsi" w:hAnsiTheme="minorHAnsi"/>
                <w:i/>
                <w:strike/>
                <w:sz w:val="18"/>
                <w:szCs w:val="18"/>
              </w:rPr>
              <w:t>jeśli dotyczy</w:t>
            </w:r>
            <w:r w:rsidR="0086098B" w:rsidRPr="00CE23B2">
              <w:rPr>
                <w:rFonts w:asciiTheme="minorHAnsi" w:hAnsiTheme="minorHAnsi" w:cstheme="minorHAnsi"/>
                <w:i/>
                <w:strike/>
                <w:sz w:val="18"/>
                <w:szCs w:val="18"/>
              </w:rPr>
              <w:t>)</w:t>
            </w:r>
          </w:p>
        </w:tc>
        <w:tc>
          <w:tcPr>
            <w:tcW w:w="992" w:type="dxa"/>
            <w:shd w:val="clear" w:color="auto" w:fill="C6D9F1" w:themeFill="text2" w:themeFillTint="33"/>
            <w:vAlign w:val="center"/>
          </w:tcPr>
          <w:p w14:paraId="5890A5C2" w14:textId="77777777" w:rsidR="00D10121" w:rsidRPr="00CE23B2" w:rsidRDefault="00D10121" w:rsidP="00904746">
            <w:pPr>
              <w:autoSpaceDE w:val="0"/>
              <w:autoSpaceDN w:val="0"/>
              <w:adjustRightInd w:val="0"/>
              <w:spacing w:line="240" w:lineRule="auto"/>
              <w:jc w:val="center"/>
              <w:rPr>
                <w:rFonts w:asciiTheme="minorHAnsi" w:hAnsiTheme="minorHAnsi"/>
                <w:strike/>
                <w:sz w:val="18"/>
                <w:szCs w:val="18"/>
              </w:rPr>
            </w:pPr>
            <w:r w:rsidRPr="00CE23B2">
              <w:rPr>
                <w:rFonts w:asciiTheme="minorHAnsi" w:hAnsiTheme="minorHAnsi"/>
                <w:strike/>
                <w:sz w:val="18"/>
                <w:szCs w:val="18"/>
              </w:rPr>
              <w:t>Zakres udostępnianych zasobów</w:t>
            </w:r>
          </w:p>
        </w:tc>
        <w:tc>
          <w:tcPr>
            <w:tcW w:w="1809" w:type="dxa"/>
            <w:shd w:val="clear" w:color="auto" w:fill="C6D9F1" w:themeFill="text2" w:themeFillTint="33"/>
            <w:vAlign w:val="center"/>
          </w:tcPr>
          <w:p w14:paraId="4033E628" w14:textId="77777777" w:rsidR="00D10121" w:rsidRPr="00CE23B2" w:rsidRDefault="00D10121" w:rsidP="00904746">
            <w:pPr>
              <w:autoSpaceDE w:val="0"/>
              <w:autoSpaceDN w:val="0"/>
              <w:adjustRightInd w:val="0"/>
              <w:spacing w:line="240" w:lineRule="auto"/>
              <w:jc w:val="center"/>
              <w:rPr>
                <w:rFonts w:asciiTheme="minorHAnsi" w:hAnsiTheme="minorHAnsi"/>
                <w:strike/>
                <w:sz w:val="18"/>
                <w:szCs w:val="18"/>
              </w:rPr>
            </w:pPr>
            <w:r w:rsidRPr="00CE23B2">
              <w:rPr>
                <w:rFonts w:asciiTheme="minorHAnsi" w:hAnsiTheme="minorHAnsi"/>
                <w:strike/>
                <w:sz w:val="18"/>
                <w:szCs w:val="18"/>
              </w:rPr>
              <w:t>Sposób udostępnienia Wykonawcy i wykorzystania przez niego zasobów przy wykonywaniu Zakupu</w:t>
            </w:r>
          </w:p>
        </w:tc>
        <w:tc>
          <w:tcPr>
            <w:tcW w:w="2268" w:type="dxa"/>
            <w:shd w:val="clear" w:color="auto" w:fill="C6D9F1" w:themeFill="text2" w:themeFillTint="33"/>
            <w:vAlign w:val="center"/>
          </w:tcPr>
          <w:p w14:paraId="22116ED7" w14:textId="77777777" w:rsidR="00D10121" w:rsidRPr="00CE23B2" w:rsidRDefault="00D10121" w:rsidP="00904746">
            <w:pPr>
              <w:autoSpaceDE w:val="0"/>
              <w:autoSpaceDN w:val="0"/>
              <w:adjustRightInd w:val="0"/>
              <w:spacing w:line="240" w:lineRule="auto"/>
              <w:jc w:val="center"/>
              <w:rPr>
                <w:rFonts w:asciiTheme="minorHAnsi" w:hAnsiTheme="minorHAnsi"/>
                <w:strike/>
                <w:sz w:val="18"/>
                <w:szCs w:val="18"/>
              </w:rPr>
            </w:pPr>
            <w:r w:rsidRPr="00CE23B2">
              <w:rPr>
                <w:rFonts w:asciiTheme="minorHAnsi" w:hAnsiTheme="minorHAnsi"/>
                <w:strike/>
                <w:sz w:val="18"/>
                <w:szCs w:val="18"/>
              </w:rPr>
              <w:t>Czy zasoby są udostępniane na cały okres realizacji Zakupu/Umowy (TAK/NIE</w:t>
            </w:r>
            <w:r w:rsidRPr="00CE23B2">
              <w:rPr>
                <w:rFonts w:asciiTheme="minorHAnsi" w:hAnsiTheme="minorHAnsi"/>
                <w:strike/>
                <w:sz w:val="18"/>
                <w:szCs w:val="18"/>
                <w:vertAlign w:val="superscript"/>
              </w:rPr>
              <w:footnoteReference w:id="12"/>
            </w:r>
            <w:r w:rsidRPr="00CE23B2">
              <w:rPr>
                <w:rFonts w:asciiTheme="minorHAnsi" w:hAnsiTheme="minorHAnsi"/>
                <w:strike/>
                <w:sz w:val="18"/>
                <w:szCs w:val="18"/>
              </w:rPr>
              <w:t xml:space="preserve">) </w:t>
            </w:r>
          </w:p>
          <w:p w14:paraId="11D5ED93" w14:textId="77777777" w:rsidR="00D10121" w:rsidRPr="00CE23B2" w:rsidRDefault="00D10121" w:rsidP="00904746">
            <w:pPr>
              <w:autoSpaceDE w:val="0"/>
              <w:autoSpaceDN w:val="0"/>
              <w:adjustRightInd w:val="0"/>
              <w:spacing w:line="240" w:lineRule="auto"/>
              <w:jc w:val="center"/>
              <w:rPr>
                <w:rFonts w:asciiTheme="minorHAnsi" w:hAnsiTheme="minorHAnsi"/>
                <w:strike/>
                <w:sz w:val="18"/>
                <w:szCs w:val="18"/>
              </w:rPr>
            </w:pPr>
            <w:r w:rsidRPr="00CE23B2">
              <w:rPr>
                <w:rFonts w:asciiTheme="minorHAnsi" w:hAnsiTheme="minorHAnsi"/>
                <w:strike/>
                <w:sz w:val="18"/>
                <w:szCs w:val="18"/>
              </w:rPr>
              <w:t>Okres udostępnienia zasobów</w:t>
            </w:r>
          </w:p>
        </w:tc>
        <w:tc>
          <w:tcPr>
            <w:tcW w:w="1701" w:type="dxa"/>
            <w:shd w:val="clear" w:color="auto" w:fill="C6D9F1" w:themeFill="text2" w:themeFillTint="33"/>
          </w:tcPr>
          <w:p w14:paraId="5707CE1C" w14:textId="77777777" w:rsidR="00D10121" w:rsidRPr="00CE23B2" w:rsidRDefault="00D10121" w:rsidP="00904746">
            <w:pPr>
              <w:autoSpaceDE w:val="0"/>
              <w:autoSpaceDN w:val="0"/>
              <w:adjustRightInd w:val="0"/>
              <w:spacing w:line="240" w:lineRule="auto"/>
              <w:jc w:val="center"/>
              <w:rPr>
                <w:rFonts w:asciiTheme="minorHAnsi" w:hAnsiTheme="minorHAnsi"/>
                <w:strike/>
                <w:sz w:val="18"/>
                <w:szCs w:val="18"/>
              </w:rPr>
            </w:pPr>
            <w:r w:rsidRPr="00CE23B2">
              <w:rPr>
                <w:rFonts w:asciiTheme="minorHAnsi" w:hAnsiTheme="minorHAnsi"/>
                <w:strike/>
                <w:sz w:val="18"/>
                <w:szCs w:val="18"/>
              </w:rPr>
              <w:t xml:space="preserve">Udział oraz zakres Podmiotu udostępniającego zasoby w realizacji Usług </w:t>
            </w:r>
            <w:r w:rsidRPr="00CE23B2">
              <w:rPr>
                <w:rFonts w:asciiTheme="minorHAnsi" w:hAnsiTheme="minorHAnsi" w:cstheme="minorHAnsi"/>
                <w:i/>
                <w:strike/>
                <w:sz w:val="18"/>
                <w:szCs w:val="18"/>
              </w:rPr>
              <w:t>(</w:t>
            </w:r>
            <w:r w:rsidRPr="00CE23B2">
              <w:rPr>
                <w:rFonts w:asciiTheme="minorHAnsi" w:hAnsiTheme="minorHAnsi"/>
                <w:i/>
                <w:strike/>
                <w:sz w:val="18"/>
                <w:szCs w:val="18"/>
              </w:rPr>
              <w:t>jeśli dotyczy</w:t>
            </w:r>
            <w:r w:rsidRPr="00CE23B2">
              <w:rPr>
                <w:rFonts w:asciiTheme="minorHAnsi" w:hAnsiTheme="minorHAnsi" w:cstheme="minorHAnsi"/>
                <w:i/>
                <w:strike/>
                <w:sz w:val="18"/>
                <w:szCs w:val="18"/>
              </w:rPr>
              <w:t>)</w:t>
            </w:r>
          </w:p>
        </w:tc>
      </w:tr>
      <w:tr w:rsidR="00D10121" w:rsidRPr="00CE23B2" w14:paraId="5904BE7F" w14:textId="77777777" w:rsidTr="00904746">
        <w:trPr>
          <w:trHeight w:val="277"/>
        </w:trPr>
        <w:tc>
          <w:tcPr>
            <w:tcW w:w="1560" w:type="dxa"/>
            <w:vMerge w:val="restart"/>
            <w:shd w:val="clear" w:color="auto" w:fill="F2F2F2" w:themeFill="background1" w:themeFillShade="F2"/>
            <w:vAlign w:val="center"/>
          </w:tcPr>
          <w:p w14:paraId="41182BF4" w14:textId="77777777" w:rsidR="00D10121" w:rsidRPr="00CE23B2" w:rsidRDefault="00D10121" w:rsidP="00904746">
            <w:pPr>
              <w:autoSpaceDE w:val="0"/>
              <w:autoSpaceDN w:val="0"/>
              <w:adjustRightInd w:val="0"/>
              <w:spacing w:line="240" w:lineRule="auto"/>
              <w:jc w:val="center"/>
              <w:rPr>
                <w:rFonts w:asciiTheme="minorHAnsi" w:hAnsiTheme="minorHAnsi"/>
                <w:strike/>
                <w:sz w:val="18"/>
                <w:szCs w:val="18"/>
              </w:rPr>
            </w:pPr>
            <w:r w:rsidRPr="00CE23B2">
              <w:rPr>
                <w:rFonts w:asciiTheme="minorHAnsi" w:hAnsiTheme="minorHAnsi"/>
                <w:strike/>
                <w:sz w:val="18"/>
                <w:szCs w:val="18"/>
              </w:rPr>
              <w:t>Sytuacja ekonomiczna lub finansowa</w:t>
            </w:r>
          </w:p>
        </w:tc>
        <w:tc>
          <w:tcPr>
            <w:tcW w:w="1735" w:type="dxa"/>
            <w:shd w:val="clear" w:color="auto" w:fill="F2F2F2" w:themeFill="background1" w:themeFillShade="F2"/>
            <w:vAlign w:val="center"/>
          </w:tcPr>
          <w:p w14:paraId="575B0761" w14:textId="77777777" w:rsidR="00D10121" w:rsidRPr="00CE23B2" w:rsidRDefault="00D10121" w:rsidP="00904746">
            <w:pPr>
              <w:autoSpaceDE w:val="0"/>
              <w:autoSpaceDN w:val="0"/>
              <w:adjustRightInd w:val="0"/>
              <w:spacing w:line="240" w:lineRule="auto"/>
              <w:jc w:val="center"/>
              <w:rPr>
                <w:rFonts w:asciiTheme="minorHAnsi" w:hAnsiTheme="minorHAnsi"/>
                <w:i/>
                <w:strike/>
                <w:sz w:val="18"/>
                <w:szCs w:val="18"/>
              </w:rPr>
            </w:pPr>
            <w:r w:rsidRPr="00CE23B2">
              <w:rPr>
                <w:rFonts w:asciiTheme="minorHAnsi" w:hAnsiTheme="minorHAnsi"/>
                <w:i/>
                <w:strike/>
                <w:sz w:val="18"/>
                <w:szCs w:val="18"/>
              </w:rPr>
              <w:t>Polisa OC</w:t>
            </w:r>
          </w:p>
        </w:tc>
        <w:tc>
          <w:tcPr>
            <w:tcW w:w="992" w:type="dxa"/>
          </w:tcPr>
          <w:p w14:paraId="5A3708FA" w14:textId="77777777" w:rsidR="00D10121" w:rsidRPr="00CE23B2" w:rsidRDefault="00D10121" w:rsidP="00904746">
            <w:pPr>
              <w:autoSpaceDE w:val="0"/>
              <w:autoSpaceDN w:val="0"/>
              <w:adjustRightInd w:val="0"/>
              <w:spacing w:line="240" w:lineRule="auto"/>
              <w:jc w:val="center"/>
              <w:rPr>
                <w:rFonts w:asciiTheme="minorHAnsi" w:hAnsiTheme="minorHAnsi"/>
                <w:i/>
                <w:strike/>
                <w:sz w:val="20"/>
              </w:rPr>
            </w:pPr>
          </w:p>
        </w:tc>
        <w:tc>
          <w:tcPr>
            <w:tcW w:w="1809" w:type="dxa"/>
          </w:tcPr>
          <w:p w14:paraId="0C603883" w14:textId="77777777" w:rsidR="00D10121" w:rsidRPr="00CE23B2" w:rsidRDefault="00D10121" w:rsidP="00904746">
            <w:pPr>
              <w:autoSpaceDE w:val="0"/>
              <w:autoSpaceDN w:val="0"/>
              <w:adjustRightInd w:val="0"/>
              <w:spacing w:line="240" w:lineRule="auto"/>
              <w:jc w:val="center"/>
              <w:rPr>
                <w:rFonts w:asciiTheme="minorHAnsi" w:hAnsiTheme="minorHAnsi"/>
                <w:i/>
                <w:strike/>
                <w:sz w:val="20"/>
              </w:rPr>
            </w:pPr>
          </w:p>
        </w:tc>
        <w:tc>
          <w:tcPr>
            <w:tcW w:w="2268" w:type="dxa"/>
          </w:tcPr>
          <w:p w14:paraId="6264BD53" w14:textId="77777777" w:rsidR="00D10121" w:rsidRPr="00CE23B2" w:rsidRDefault="00D10121" w:rsidP="00904746">
            <w:pPr>
              <w:autoSpaceDE w:val="0"/>
              <w:autoSpaceDN w:val="0"/>
              <w:adjustRightInd w:val="0"/>
              <w:spacing w:line="240" w:lineRule="auto"/>
              <w:jc w:val="center"/>
              <w:rPr>
                <w:rFonts w:asciiTheme="minorHAnsi" w:hAnsiTheme="minorHAnsi"/>
                <w:i/>
                <w:strike/>
                <w:sz w:val="20"/>
              </w:rPr>
            </w:pPr>
          </w:p>
        </w:tc>
        <w:tc>
          <w:tcPr>
            <w:tcW w:w="1701" w:type="dxa"/>
          </w:tcPr>
          <w:p w14:paraId="4DBFFAC9" w14:textId="77777777" w:rsidR="00D10121" w:rsidRPr="00CE23B2" w:rsidRDefault="00D10121" w:rsidP="00904746">
            <w:pPr>
              <w:autoSpaceDE w:val="0"/>
              <w:autoSpaceDN w:val="0"/>
              <w:adjustRightInd w:val="0"/>
              <w:spacing w:line="240" w:lineRule="auto"/>
              <w:jc w:val="center"/>
              <w:rPr>
                <w:rFonts w:asciiTheme="minorHAnsi" w:hAnsiTheme="minorHAnsi"/>
                <w:i/>
                <w:strike/>
                <w:sz w:val="20"/>
              </w:rPr>
            </w:pPr>
          </w:p>
        </w:tc>
      </w:tr>
      <w:tr w:rsidR="00D10121" w:rsidRPr="00CE23B2" w14:paraId="6AD44123" w14:textId="77777777" w:rsidTr="00904746">
        <w:trPr>
          <w:trHeight w:val="318"/>
        </w:trPr>
        <w:tc>
          <w:tcPr>
            <w:tcW w:w="1560" w:type="dxa"/>
            <w:vMerge/>
            <w:shd w:val="clear" w:color="auto" w:fill="F2F2F2" w:themeFill="background1" w:themeFillShade="F2"/>
            <w:vAlign w:val="center"/>
          </w:tcPr>
          <w:p w14:paraId="260CE0EF" w14:textId="77777777" w:rsidR="00D10121" w:rsidRPr="00CE23B2" w:rsidRDefault="00D10121" w:rsidP="00904746">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571DFFA6" w14:textId="77777777" w:rsidR="00D10121" w:rsidRPr="00CE23B2" w:rsidRDefault="00D10121" w:rsidP="00904746">
            <w:pPr>
              <w:autoSpaceDE w:val="0"/>
              <w:autoSpaceDN w:val="0"/>
              <w:adjustRightInd w:val="0"/>
              <w:spacing w:line="240" w:lineRule="auto"/>
              <w:jc w:val="center"/>
              <w:rPr>
                <w:rFonts w:asciiTheme="minorHAnsi" w:hAnsiTheme="minorHAnsi"/>
                <w:i/>
                <w:strike/>
                <w:sz w:val="18"/>
                <w:szCs w:val="18"/>
              </w:rPr>
            </w:pPr>
            <w:r w:rsidRPr="00CE23B2">
              <w:rPr>
                <w:rFonts w:asciiTheme="minorHAnsi" w:hAnsiTheme="minorHAnsi"/>
                <w:i/>
                <w:strike/>
                <w:sz w:val="18"/>
                <w:szCs w:val="18"/>
              </w:rPr>
              <w:t>Środki finansowe / zdolność kredytowa</w:t>
            </w:r>
          </w:p>
        </w:tc>
        <w:tc>
          <w:tcPr>
            <w:tcW w:w="992" w:type="dxa"/>
          </w:tcPr>
          <w:p w14:paraId="34E56071" w14:textId="77777777" w:rsidR="00D10121" w:rsidRPr="00CE23B2" w:rsidRDefault="00D10121" w:rsidP="00904746">
            <w:pPr>
              <w:autoSpaceDE w:val="0"/>
              <w:autoSpaceDN w:val="0"/>
              <w:adjustRightInd w:val="0"/>
              <w:spacing w:line="240" w:lineRule="auto"/>
              <w:jc w:val="center"/>
              <w:rPr>
                <w:rFonts w:asciiTheme="minorHAnsi" w:hAnsiTheme="minorHAnsi"/>
                <w:strike/>
                <w:sz w:val="20"/>
              </w:rPr>
            </w:pPr>
          </w:p>
        </w:tc>
        <w:tc>
          <w:tcPr>
            <w:tcW w:w="1809" w:type="dxa"/>
          </w:tcPr>
          <w:p w14:paraId="5EB1A06C" w14:textId="77777777" w:rsidR="00D10121" w:rsidRPr="00CE23B2" w:rsidRDefault="00D10121" w:rsidP="00904746">
            <w:pPr>
              <w:autoSpaceDE w:val="0"/>
              <w:autoSpaceDN w:val="0"/>
              <w:adjustRightInd w:val="0"/>
              <w:spacing w:line="240" w:lineRule="auto"/>
              <w:jc w:val="center"/>
              <w:rPr>
                <w:rFonts w:asciiTheme="minorHAnsi" w:hAnsiTheme="minorHAnsi"/>
                <w:strike/>
                <w:sz w:val="20"/>
              </w:rPr>
            </w:pPr>
          </w:p>
        </w:tc>
        <w:tc>
          <w:tcPr>
            <w:tcW w:w="2268" w:type="dxa"/>
          </w:tcPr>
          <w:p w14:paraId="5F64331D" w14:textId="77777777" w:rsidR="00D10121" w:rsidRPr="00CE23B2" w:rsidRDefault="00D10121" w:rsidP="00904746">
            <w:pPr>
              <w:autoSpaceDE w:val="0"/>
              <w:autoSpaceDN w:val="0"/>
              <w:adjustRightInd w:val="0"/>
              <w:spacing w:line="240" w:lineRule="auto"/>
              <w:jc w:val="center"/>
              <w:rPr>
                <w:rFonts w:asciiTheme="minorHAnsi" w:hAnsiTheme="minorHAnsi"/>
                <w:strike/>
                <w:sz w:val="20"/>
              </w:rPr>
            </w:pPr>
          </w:p>
        </w:tc>
        <w:tc>
          <w:tcPr>
            <w:tcW w:w="1701" w:type="dxa"/>
          </w:tcPr>
          <w:p w14:paraId="2209BE3F" w14:textId="77777777" w:rsidR="00D10121" w:rsidRPr="00CE23B2" w:rsidRDefault="00D10121" w:rsidP="00904746">
            <w:pPr>
              <w:autoSpaceDE w:val="0"/>
              <w:autoSpaceDN w:val="0"/>
              <w:adjustRightInd w:val="0"/>
              <w:spacing w:line="240" w:lineRule="auto"/>
              <w:jc w:val="center"/>
              <w:rPr>
                <w:rFonts w:asciiTheme="minorHAnsi" w:hAnsiTheme="minorHAnsi"/>
                <w:strike/>
                <w:sz w:val="20"/>
              </w:rPr>
            </w:pPr>
          </w:p>
        </w:tc>
      </w:tr>
      <w:tr w:rsidR="00D10121" w:rsidRPr="00CE23B2" w14:paraId="63F50FD7" w14:textId="77777777" w:rsidTr="00904746">
        <w:trPr>
          <w:trHeight w:val="318"/>
        </w:trPr>
        <w:tc>
          <w:tcPr>
            <w:tcW w:w="1560" w:type="dxa"/>
            <w:vMerge/>
            <w:shd w:val="clear" w:color="auto" w:fill="F2F2F2" w:themeFill="background1" w:themeFillShade="F2"/>
            <w:vAlign w:val="center"/>
          </w:tcPr>
          <w:p w14:paraId="6BD3DC24" w14:textId="77777777" w:rsidR="00D10121" w:rsidRPr="00CE23B2" w:rsidRDefault="00D10121" w:rsidP="00904746">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39B137CE" w14:textId="77777777" w:rsidR="00D10121" w:rsidRPr="00CE23B2" w:rsidRDefault="00D10121" w:rsidP="00904746">
            <w:pPr>
              <w:autoSpaceDE w:val="0"/>
              <w:autoSpaceDN w:val="0"/>
              <w:adjustRightInd w:val="0"/>
              <w:spacing w:line="240" w:lineRule="auto"/>
              <w:jc w:val="center"/>
              <w:rPr>
                <w:rFonts w:asciiTheme="minorHAnsi" w:hAnsiTheme="minorHAnsi"/>
                <w:i/>
                <w:strike/>
                <w:sz w:val="18"/>
                <w:szCs w:val="18"/>
              </w:rPr>
            </w:pPr>
            <w:r w:rsidRPr="00CE23B2">
              <w:rPr>
                <w:rFonts w:asciiTheme="minorHAnsi" w:hAnsiTheme="minorHAnsi"/>
                <w:i/>
                <w:strike/>
                <w:sz w:val="18"/>
                <w:szCs w:val="18"/>
              </w:rPr>
              <w:t>Roczny przychód/ Sprawozdanie</w:t>
            </w:r>
          </w:p>
        </w:tc>
        <w:tc>
          <w:tcPr>
            <w:tcW w:w="992" w:type="dxa"/>
          </w:tcPr>
          <w:p w14:paraId="5EB6B4DF" w14:textId="77777777" w:rsidR="00D10121" w:rsidRPr="00CE23B2" w:rsidRDefault="00D10121" w:rsidP="00904746">
            <w:pPr>
              <w:autoSpaceDE w:val="0"/>
              <w:autoSpaceDN w:val="0"/>
              <w:adjustRightInd w:val="0"/>
              <w:spacing w:line="240" w:lineRule="auto"/>
              <w:jc w:val="center"/>
              <w:rPr>
                <w:rFonts w:asciiTheme="minorHAnsi" w:hAnsiTheme="minorHAnsi"/>
                <w:strike/>
                <w:sz w:val="20"/>
              </w:rPr>
            </w:pPr>
          </w:p>
        </w:tc>
        <w:tc>
          <w:tcPr>
            <w:tcW w:w="1809" w:type="dxa"/>
          </w:tcPr>
          <w:p w14:paraId="2245C374" w14:textId="77777777" w:rsidR="00D10121" w:rsidRPr="00CE23B2" w:rsidRDefault="00D10121" w:rsidP="00904746">
            <w:pPr>
              <w:autoSpaceDE w:val="0"/>
              <w:autoSpaceDN w:val="0"/>
              <w:adjustRightInd w:val="0"/>
              <w:spacing w:line="240" w:lineRule="auto"/>
              <w:jc w:val="center"/>
              <w:rPr>
                <w:rFonts w:asciiTheme="minorHAnsi" w:hAnsiTheme="minorHAnsi"/>
                <w:strike/>
                <w:sz w:val="20"/>
              </w:rPr>
            </w:pPr>
          </w:p>
        </w:tc>
        <w:tc>
          <w:tcPr>
            <w:tcW w:w="2268" w:type="dxa"/>
          </w:tcPr>
          <w:p w14:paraId="6967F6F4" w14:textId="77777777" w:rsidR="00D10121" w:rsidRPr="00CE23B2" w:rsidRDefault="00D10121" w:rsidP="00904746">
            <w:pPr>
              <w:autoSpaceDE w:val="0"/>
              <w:autoSpaceDN w:val="0"/>
              <w:adjustRightInd w:val="0"/>
              <w:spacing w:line="240" w:lineRule="auto"/>
              <w:jc w:val="center"/>
              <w:rPr>
                <w:rFonts w:asciiTheme="minorHAnsi" w:hAnsiTheme="minorHAnsi"/>
                <w:strike/>
                <w:sz w:val="20"/>
              </w:rPr>
            </w:pPr>
          </w:p>
        </w:tc>
        <w:tc>
          <w:tcPr>
            <w:tcW w:w="1701" w:type="dxa"/>
          </w:tcPr>
          <w:p w14:paraId="5479E939" w14:textId="77777777" w:rsidR="00D10121" w:rsidRPr="00CE23B2" w:rsidRDefault="00D10121" w:rsidP="00904746">
            <w:pPr>
              <w:autoSpaceDE w:val="0"/>
              <w:autoSpaceDN w:val="0"/>
              <w:adjustRightInd w:val="0"/>
              <w:spacing w:line="240" w:lineRule="auto"/>
              <w:jc w:val="center"/>
              <w:rPr>
                <w:rFonts w:asciiTheme="minorHAnsi" w:hAnsiTheme="minorHAnsi"/>
                <w:strike/>
                <w:sz w:val="20"/>
              </w:rPr>
            </w:pPr>
          </w:p>
        </w:tc>
      </w:tr>
      <w:tr w:rsidR="00D10121" w:rsidRPr="00CE23B2" w14:paraId="7E20E76D" w14:textId="77777777" w:rsidTr="00904746">
        <w:trPr>
          <w:trHeight w:val="425"/>
        </w:trPr>
        <w:tc>
          <w:tcPr>
            <w:tcW w:w="1560" w:type="dxa"/>
            <w:vMerge w:val="restart"/>
            <w:shd w:val="clear" w:color="auto" w:fill="F2F2F2" w:themeFill="background1" w:themeFillShade="F2"/>
            <w:vAlign w:val="center"/>
          </w:tcPr>
          <w:p w14:paraId="4B6D86AB" w14:textId="77777777" w:rsidR="00D10121" w:rsidRPr="00CE23B2" w:rsidRDefault="00D10121" w:rsidP="00904746">
            <w:pPr>
              <w:autoSpaceDE w:val="0"/>
              <w:autoSpaceDN w:val="0"/>
              <w:adjustRightInd w:val="0"/>
              <w:spacing w:line="240" w:lineRule="auto"/>
              <w:jc w:val="center"/>
              <w:rPr>
                <w:rFonts w:asciiTheme="minorHAnsi" w:hAnsiTheme="minorHAnsi"/>
                <w:strike/>
                <w:sz w:val="18"/>
                <w:szCs w:val="18"/>
              </w:rPr>
            </w:pPr>
            <w:r w:rsidRPr="00CE23B2">
              <w:rPr>
                <w:rFonts w:asciiTheme="minorHAnsi" w:hAnsiTheme="minorHAnsi"/>
                <w:strike/>
                <w:sz w:val="18"/>
                <w:szCs w:val="18"/>
              </w:rPr>
              <w:t>Zdolność techniczna lub zawodowa</w:t>
            </w:r>
          </w:p>
        </w:tc>
        <w:tc>
          <w:tcPr>
            <w:tcW w:w="1735" w:type="dxa"/>
            <w:shd w:val="clear" w:color="auto" w:fill="F2F2F2" w:themeFill="background1" w:themeFillShade="F2"/>
            <w:vAlign w:val="center"/>
          </w:tcPr>
          <w:p w14:paraId="43D4269D" w14:textId="77777777" w:rsidR="00D10121" w:rsidRPr="00CE23B2" w:rsidRDefault="00D10121" w:rsidP="00904746">
            <w:pPr>
              <w:autoSpaceDE w:val="0"/>
              <w:autoSpaceDN w:val="0"/>
              <w:adjustRightInd w:val="0"/>
              <w:spacing w:line="240" w:lineRule="auto"/>
              <w:jc w:val="center"/>
              <w:rPr>
                <w:rFonts w:asciiTheme="minorHAnsi" w:hAnsiTheme="minorHAnsi"/>
                <w:i/>
                <w:strike/>
                <w:sz w:val="18"/>
                <w:szCs w:val="18"/>
              </w:rPr>
            </w:pPr>
            <w:r w:rsidRPr="00CE23B2">
              <w:rPr>
                <w:rFonts w:asciiTheme="minorHAnsi" w:hAnsiTheme="minorHAnsi"/>
                <w:i/>
                <w:strike/>
                <w:sz w:val="18"/>
                <w:szCs w:val="18"/>
              </w:rPr>
              <w:t>Wykształcenie/kwalifikacje zawodowe</w:t>
            </w:r>
          </w:p>
        </w:tc>
        <w:tc>
          <w:tcPr>
            <w:tcW w:w="992" w:type="dxa"/>
          </w:tcPr>
          <w:p w14:paraId="3CDA1C5E" w14:textId="77777777" w:rsidR="00D10121" w:rsidRPr="00CE23B2" w:rsidRDefault="00D10121" w:rsidP="00904746">
            <w:pPr>
              <w:autoSpaceDE w:val="0"/>
              <w:autoSpaceDN w:val="0"/>
              <w:adjustRightInd w:val="0"/>
              <w:spacing w:line="240" w:lineRule="auto"/>
              <w:rPr>
                <w:rFonts w:asciiTheme="minorHAnsi" w:hAnsiTheme="minorHAnsi"/>
                <w:strike/>
                <w:sz w:val="20"/>
              </w:rPr>
            </w:pPr>
          </w:p>
        </w:tc>
        <w:tc>
          <w:tcPr>
            <w:tcW w:w="1809" w:type="dxa"/>
          </w:tcPr>
          <w:p w14:paraId="167F18FE" w14:textId="77777777" w:rsidR="00D10121" w:rsidRPr="00CE23B2" w:rsidRDefault="00D10121" w:rsidP="00904746">
            <w:pPr>
              <w:autoSpaceDE w:val="0"/>
              <w:autoSpaceDN w:val="0"/>
              <w:adjustRightInd w:val="0"/>
              <w:spacing w:line="240" w:lineRule="auto"/>
              <w:rPr>
                <w:rFonts w:asciiTheme="minorHAnsi" w:hAnsiTheme="minorHAnsi"/>
                <w:strike/>
                <w:sz w:val="20"/>
              </w:rPr>
            </w:pPr>
          </w:p>
        </w:tc>
        <w:tc>
          <w:tcPr>
            <w:tcW w:w="2268" w:type="dxa"/>
          </w:tcPr>
          <w:p w14:paraId="24EE8FC2" w14:textId="77777777" w:rsidR="00D10121" w:rsidRPr="00CE23B2" w:rsidRDefault="00D10121" w:rsidP="00904746">
            <w:pPr>
              <w:autoSpaceDE w:val="0"/>
              <w:autoSpaceDN w:val="0"/>
              <w:adjustRightInd w:val="0"/>
              <w:spacing w:line="240" w:lineRule="auto"/>
              <w:rPr>
                <w:rFonts w:asciiTheme="minorHAnsi" w:hAnsiTheme="minorHAnsi"/>
                <w:strike/>
                <w:sz w:val="20"/>
              </w:rPr>
            </w:pPr>
          </w:p>
        </w:tc>
        <w:tc>
          <w:tcPr>
            <w:tcW w:w="1701" w:type="dxa"/>
          </w:tcPr>
          <w:p w14:paraId="6F0DC3E4" w14:textId="77777777" w:rsidR="00D10121" w:rsidRPr="00CE23B2" w:rsidRDefault="00D10121" w:rsidP="00904746">
            <w:pPr>
              <w:autoSpaceDE w:val="0"/>
              <w:autoSpaceDN w:val="0"/>
              <w:adjustRightInd w:val="0"/>
              <w:spacing w:line="240" w:lineRule="auto"/>
              <w:rPr>
                <w:rFonts w:asciiTheme="minorHAnsi" w:hAnsiTheme="minorHAnsi"/>
                <w:strike/>
                <w:sz w:val="20"/>
              </w:rPr>
            </w:pPr>
          </w:p>
        </w:tc>
      </w:tr>
      <w:tr w:rsidR="00D10121" w:rsidRPr="00CE23B2" w14:paraId="6687E7AC" w14:textId="77777777" w:rsidTr="00904746">
        <w:trPr>
          <w:trHeight w:val="425"/>
        </w:trPr>
        <w:tc>
          <w:tcPr>
            <w:tcW w:w="1560" w:type="dxa"/>
            <w:vMerge/>
            <w:shd w:val="clear" w:color="auto" w:fill="F2F2F2" w:themeFill="background1" w:themeFillShade="F2"/>
            <w:vAlign w:val="center"/>
          </w:tcPr>
          <w:p w14:paraId="4F5B4C7D" w14:textId="77777777" w:rsidR="00D10121" w:rsidRPr="00CE23B2" w:rsidRDefault="00D10121" w:rsidP="00904746">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7C92360B" w14:textId="77777777" w:rsidR="00D10121" w:rsidRPr="00CE23B2" w:rsidRDefault="00D10121" w:rsidP="00904746">
            <w:pPr>
              <w:autoSpaceDE w:val="0"/>
              <w:autoSpaceDN w:val="0"/>
              <w:adjustRightInd w:val="0"/>
              <w:spacing w:line="240" w:lineRule="auto"/>
              <w:jc w:val="center"/>
              <w:rPr>
                <w:rFonts w:asciiTheme="minorHAnsi" w:hAnsiTheme="minorHAnsi"/>
                <w:i/>
                <w:strike/>
                <w:sz w:val="18"/>
                <w:szCs w:val="18"/>
              </w:rPr>
            </w:pPr>
            <w:r w:rsidRPr="00CE23B2">
              <w:rPr>
                <w:rFonts w:asciiTheme="minorHAnsi" w:hAnsiTheme="minorHAnsi"/>
                <w:i/>
                <w:strike/>
                <w:sz w:val="18"/>
                <w:szCs w:val="18"/>
              </w:rPr>
              <w:t>Doświadczenie</w:t>
            </w:r>
          </w:p>
        </w:tc>
        <w:tc>
          <w:tcPr>
            <w:tcW w:w="992" w:type="dxa"/>
          </w:tcPr>
          <w:p w14:paraId="10302DA6" w14:textId="77777777" w:rsidR="00D10121" w:rsidRPr="00CE23B2" w:rsidRDefault="00D10121" w:rsidP="00904746">
            <w:pPr>
              <w:autoSpaceDE w:val="0"/>
              <w:autoSpaceDN w:val="0"/>
              <w:adjustRightInd w:val="0"/>
              <w:spacing w:line="240" w:lineRule="auto"/>
              <w:rPr>
                <w:rFonts w:asciiTheme="minorHAnsi" w:hAnsiTheme="minorHAnsi"/>
                <w:strike/>
                <w:sz w:val="20"/>
              </w:rPr>
            </w:pPr>
          </w:p>
        </w:tc>
        <w:tc>
          <w:tcPr>
            <w:tcW w:w="1809" w:type="dxa"/>
          </w:tcPr>
          <w:p w14:paraId="2353F147" w14:textId="77777777" w:rsidR="00D10121" w:rsidRPr="00CE23B2" w:rsidRDefault="00D10121" w:rsidP="00904746">
            <w:pPr>
              <w:autoSpaceDE w:val="0"/>
              <w:autoSpaceDN w:val="0"/>
              <w:adjustRightInd w:val="0"/>
              <w:spacing w:line="240" w:lineRule="auto"/>
              <w:rPr>
                <w:rFonts w:asciiTheme="minorHAnsi" w:hAnsiTheme="minorHAnsi"/>
                <w:strike/>
                <w:sz w:val="20"/>
              </w:rPr>
            </w:pPr>
          </w:p>
        </w:tc>
        <w:tc>
          <w:tcPr>
            <w:tcW w:w="2268" w:type="dxa"/>
          </w:tcPr>
          <w:p w14:paraId="665BFE91" w14:textId="77777777" w:rsidR="00D10121" w:rsidRPr="00CE23B2" w:rsidRDefault="00D10121" w:rsidP="00904746">
            <w:pPr>
              <w:autoSpaceDE w:val="0"/>
              <w:autoSpaceDN w:val="0"/>
              <w:adjustRightInd w:val="0"/>
              <w:spacing w:line="240" w:lineRule="auto"/>
              <w:rPr>
                <w:rFonts w:asciiTheme="minorHAnsi" w:hAnsiTheme="minorHAnsi"/>
                <w:strike/>
                <w:sz w:val="20"/>
              </w:rPr>
            </w:pPr>
          </w:p>
        </w:tc>
        <w:tc>
          <w:tcPr>
            <w:tcW w:w="1701" w:type="dxa"/>
          </w:tcPr>
          <w:p w14:paraId="7241EF58" w14:textId="77777777" w:rsidR="00D10121" w:rsidRPr="00CE23B2" w:rsidRDefault="00D10121" w:rsidP="00904746">
            <w:pPr>
              <w:autoSpaceDE w:val="0"/>
              <w:autoSpaceDN w:val="0"/>
              <w:adjustRightInd w:val="0"/>
              <w:spacing w:line="240" w:lineRule="auto"/>
              <w:rPr>
                <w:rFonts w:asciiTheme="minorHAnsi" w:hAnsiTheme="minorHAnsi"/>
                <w:strike/>
                <w:sz w:val="20"/>
              </w:rPr>
            </w:pPr>
          </w:p>
        </w:tc>
      </w:tr>
      <w:tr w:rsidR="00D10121" w:rsidRPr="00CE23B2" w14:paraId="429A1D3D" w14:textId="77777777" w:rsidTr="00904746">
        <w:trPr>
          <w:trHeight w:val="425"/>
        </w:trPr>
        <w:tc>
          <w:tcPr>
            <w:tcW w:w="1560" w:type="dxa"/>
            <w:vMerge/>
            <w:shd w:val="clear" w:color="auto" w:fill="F2F2F2" w:themeFill="background1" w:themeFillShade="F2"/>
            <w:vAlign w:val="center"/>
          </w:tcPr>
          <w:p w14:paraId="06CF901F" w14:textId="77777777" w:rsidR="00D10121" w:rsidRPr="00CE23B2" w:rsidRDefault="00D10121" w:rsidP="00904746">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63D8B88C" w14:textId="77777777" w:rsidR="00D10121" w:rsidRPr="00CE23B2" w:rsidRDefault="00D10121" w:rsidP="00904746">
            <w:pPr>
              <w:autoSpaceDE w:val="0"/>
              <w:autoSpaceDN w:val="0"/>
              <w:adjustRightInd w:val="0"/>
              <w:spacing w:line="240" w:lineRule="auto"/>
              <w:jc w:val="center"/>
              <w:rPr>
                <w:rFonts w:asciiTheme="minorHAnsi" w:hAnsiTheme="minorHAnsi"/>
                <w:i/>
                <w:strike/>
                <w:sz w:val="18"/>
                <w:szCs w:val="18"/>
              </w:rPr>
            </w:pPr>
            <w:r w:rsidRPr="00CE23B2">
              <w:rPr>
                <w:rFonts w:asciiTheme="minorHAnsi" w:hAnsiTheme="minorHAnsi"/>
                <w:i/>
                <w:strike/>
                <w:sz w:val="18"/>
                <w:szCs w:val="18"/>
              </w:rPr>
              <w:t>Potencjał osobowy</w:t>
            </w:r>
          </w:p>
        </w:tc>
        <w:tc>
          <w:tcPr>
            <w:tcW w:w="992" w:type="dxa"/>
          </w:tcPr>
          <w:p w14:paraId="0C2CB10C" w14:textId="77777777" w:rsidR="00D10121" w:rsidRPr="00CE23B2" w:rsidRDefault="00D10121" w:rsidP="00904746">
            <w:pPr>
              <w:autoSpaceDE w:val="0"/>
              <w:autoSpaceDN w:val="0"/>
              <w:adjustRightInd w:val="0"/>
              <w:spacing w:line="240" w:lineRule="auto"/>
              <w:rPr>
                <w:rFonts w:asciiTheme="minorHAnsi" w:hAnsiTheme="minorHAnsi"/>
                <w:strike/>
                <w:sz w:val="20"/>
              </w:rPr>
            </w:pPr>
          </w:p>
        </w:tc>
        <w:tc>
          <w:tcPr>
            <w:tcW w:w="1809" w:type="dxa"/>
          </w:tcPr>
          <w:p w14:paraId="2990D933" w14:textId="77777777" w:rsidR="00D10121" w:rsidRPr="00CE23B2" w:rsidRDefault="00D10121" w:rsidP="00904746">
            <w:pPr>
              <w:autoSpaceDE w:val="0"/>
              <w:autoSpaceDN w:val="0"/>
              <w:adjustRightInd w:val="0"/>
              <w:spacing w:line="240" w:lineRule="auto"/>
              <w:rPr>
                <w:rFonts w:asciiTheme="minorHAnsi" w:hAnsiTheme="minorHAnsi"/>
                <w:strike/>
                <w:sz w:val="20"/>
              </w:rPr>
            </w:pPr>
          </w:p>
        </w:tc>
        <w:tc>
          <w:tcPr>
            <w:tcW w:w="2268" w:type="dxa"/>
          </w:tcPr>
          <w:p w14:paraId="34E94A14" w14:textId="77777777" w:rsidR="00D10121" w:rsidRPr="00CE23B2" w:rsidRDefault="00D10121" w:rsidP="00904746">
            <w:pPr>
              <w:autoSpaceDE w:val="0"/>
              <w:autoSpaceDN w:val="0"/>
              <w:adjustRightInd w:val="0"/>
              <w:spacing w:line="240" w:lineRule="auto"/>
              <w:rPr>
                <w:rFonts w:asciiTheme="minorHAnsi" w:hAnsiTheme="minorHAnsi"/>
                <w:strike/>
                <w:sz w:val="20"/>
              </w:rPr>
            </w:pPr>
          </w:p>
        </w:tc>
        <w:tc>
          <w:tcPr>
            <w:tcW w:w="1701" w:type="dxa"/>
          </w:tcPr>
          <w:p w14:paraId="74CB9EDB" w14:textId="77777777" w:rsidR="00D10121" w:rsidRPr="00CE23B2" w:rsidRDefault="00D10121" w:rsidP="00904746">
            <w:pPr>
              <w:autoSpaceDE w:val="0"/>
              <w:autoSpaceDN w:val="0"/>
              <w:adjustRightInd w:val="0"/>
              <w:spacing w:line="240" w:lineRule="auto"/>
              <w:rPr>
                <w:rFonts w:asciiTheme="minorHAnsi" w:hAnsiTheme="minorHAnsi"/>
                <w:strike/>
                <w:sz w:val="20"/>
              </w:rPr>
            </w:pPr>
          </w:p>
        </w:tc>
      </w:tr>
      <w:tr w:rsidR="00D10121" w:rsidRPr="00CE23B2" w14:paraId="33B38EC7" w14:textId="77777777" w:rsidTr="00904746">
        <w:trPr>
          <w:trHeight w:val="425"/>
        </w:trPr>
        <w:tc>
          <w:tcPr>
            <w:tcW w:w="1560" w:type="dxa"/>
            <w:vMerge/>
            <w:shd w:val="clear" w:color="auto" w:fill="F2F2F2" w:themeFill="background1" w:themeFillShade="F2"/>
            <w:vAlign w:val="center"/>
          </w:tcPr>
          <w:p w14:paraId="2D60735F" w14:textId="77777777" w:rsidR="00D10121" w:rsidRPr="00CE23B2" w:rsidRDefault="00D10121" w:rsidP="00904746">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6836BE8E" w14:textId="77777777" w:rsidR="00D10121" w:rsidRPr="00CE23B2" w:rsidRDefault="00D10121" w:rsidP="00904746">
            <w:pPr>
              <w:autoSpaceDE w:val="0"/>
              <w:autoSpaceDN w:val="0"/>
              <w:adjustRightInd w:val="0"/>
              <w:spacing w:line="240" w:lineRule="auto"/>
              <w:jc w:val="center"/>
              <w:rPr>
                <w:rFonts w:asciiTheme="minorHAnsi" w:hAnsiTheme="minorHAnsi"/>
                <w:i/>
                <w:strike/>
                <w:sz w:val="18"/>
                <w:szCs w:val="18"/>
              </w:rPr>
            </w:pPr>
            <w:r w:rsidRPr="00CE23B2">
              <w:rPr>
                <w:rFonts w:asciiTheme="minorHAnsi" w:hAnsiTheme="minorHAnsi"/>
                <w:i/>
                <w:strike/>
                <w:sz w:val="18"/>
                <w:szCs w:val="18"/>
              </w:rPr>
              <w:t>Potencjał techniczny</w:t>
            </w:r>
          </w:p>
        </w:tc>
        <w:tc>
          <w:tcPr>
            <w:tcW w:w="992" w:type="dxa"/>
          </w:tcPr>
          <w:p w14:paraId="17392C86" w14:textId="77777777" w:rsidR="00D10121" w:rsidRPr="00CE23B2" w:rsidRDefault="00D10121" w:rsidP="00904746">
            <w:pPr>
              <w:autoSpaceDE w:val="0"/>
              <w:autoSpaceDN w:val="0"/>
              <w:adjustRightInd w:val="0"/>
              <w:spacing w:line="240" w:lineRule="auto"/>
              <w:rPr>
                <w:rFonts w:asciiTheme="minorHAnsi" w:hAnsiTheme="minorHAnsi"/>
                <w:strike/>
                <w:sz w:val="20"/>
              </w:rPr>
            </w:pPr>
          </w:p>
        </w:tc>
        <w:tc>
          <w:tcPr>
            <w:tcW w:w="1809" w:type="dxa"/>
          </w:tcPr>
          <w:p w14:paraId="076DC97B" w14:textId="77777777" w:rsidR="00D10121" w:rsidRPr="00CE23B2" w:rsidRDefault="00D10121" w:rsidP="00904746">
            <w:pPr>
              <w:autoSpaceDE w:val="0"/>
              <w:autoSpaceDN w:val="0"/>
              <w:adjustRightInd w:val="0"/>
              <w:spacing w:line="240" w:lineRule="auto"/>
              <w:rPr>
                <w:rFonts w:asciiTheme="minorHAnsi" w:hAnsiTheme="minorHAnsi"/>
                <w:strike/>
                <w:sz w:val="20"/>
              </w:rPr>
            </w:pPr>
          </w:p>
        </w:tc>
        <w:tc>
          <w:tcPr>
            <w:tcW w:w="2268" w:type="dxa"/>
          </w:tcPr>
          <w:p w14:paraId="19D71B06" w14:textId="77777777" w:rsidR="00D10121" w:rsidRPr="00CE23B2" w:rsidRDefault="00D10121" w:rsidP="00904746">
            <w:pPr>
              <w:autoSpaceDE w:val="0"/>
              <w:autoSpaceDN w:val="0"/>
              <w:adjustRightInd w:val="0"/>
              <w:spacing w:line="240" w:lineRule="auto"/>
              <w:rPr>
                <w:rFonts w:asciiTheme="minorHAnsi" w:hAnsiTheme="minorHAnsi"/>
                <w:strike/>
                <w:sz w:val="20"/>
              </w:rPr>
            </w:pPr>
          </w:p>
        </w:tc>
        <w:tc>
          <w:tcPr>
            <w:tcW w:w="1701" w:type="dxa"/>
          </w:tcPr>
          <w:p w14:paraId="6C347684" w14:textId="77777777" w:rsidR="00D10121" w:rsidRPr="00CE23B2" w:rsidRDefault="00D10121" w:rsidP="00904746">
            <w:pPr>
              <w:autoSpaceDE w:val="0"/>
              <w:autoSpaceDN w:val="0"/>
              <w:adjustRightInd w:val="0"/>
              <w:spacing w:line="240" w:lineRule="auto"/>
              <w:rPr>
                <w:rFonts w:asciiTheme="minorHAnsi" w:hAnsiTheme="minorHAnsi"/>
                <w:strike/>
                <w:sz w:val="20"/>
              </w:rPr>
            </w:pPr>
          </w:p>
        </w:tc>
      </w:tr>
    </w:tbl>
    <w:p w14:paraId="0A7946A2" w14:textId="77777777" w:rsidR="00D10121" w:rsidRPr="00CE23B2" w:rsidRDefault="00D10121" w:rsidP="00D10121">
      <w:pPr>
        <w:autoSpaceDE w:val="0"/>
        <w:autoSpaceDN w:val="0"/>
        <w:adjustRightInd w:val="0"/>
        <w:spacing w:line="240" w:lineRule="auto"/>
        <w:rPr>
          <w:rFonts w:asciiTheme="minorHAnsi" w:hAnsiTheme="minorHAnsi"/>
          <w:strike/>
          <w:sz w:val="16"/>
          <w:szCs w:val="16"/>
        </w:rPr>
      </w:pPr>
    </w:p>
    <w:p w14:paraId="6EBB6502" w14:textId="4BAC89B8" w:rsidR="00D10121" w:rsidRPr="00CE23B2" w:rsidRDefault="00D10121" w:rsidP="00D10121">
      <w:pPr>
        <w:autoSpaceDE w:val="0"/>
        <w:autoSpaceDN w:val="0"/>
        <w:adjustRightInd w:val="0"/>
        <w:spacing w:line="240" w:lineRule="auto"/>
        <w:rPr>
          <w:rFonts w:asciiTheme="minorHAnsi" w:hAnsiTheme="minorHAnsi"/>
          <w:strike/>
          <w:sz w:val="18"/>
        </w:rPr>
      </w:pPr>
      <w:r w:rsidRPr="00CE23B2">
        <w:rPr>
          <w:rFonts w:asciiTheme="minorHAnsi" w:hAnsiTheme="minorHAnsi"/>
          <w:strike/>
          <w:sz w:val="18"/>
        </w:rPr>
        <w:t xml:space="preserve">Ponadto </w:t>
      </w:r>
      <w:r w:rsidRPr="00CE23B2">
        <w:rPr>
          <w:rFonts w:asciiTheme="minorHAnsi" w:hAnsiTheme="minorHAnsi"/>
          <w:b/>
          <w:strike/>
          <w:sz w:val="18"/>
        </w:rPr>
        <w:t>OŚWIADCZAMY</w:t>
      </w:r>
      <w:r w:rsidRPr="00CE23B2">
        <w:rPr>
          <w:rFonts w:asciiTheme="minorHAnsi" w:hAnsiTheme="minorHAnsi"/>
          <w:strike/>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CE23B2">
        <w:rPr>
          <w:rFonts w:asciiTheme="minorHAnsi" w:hAnsiTheme="minorHAnsi"/>
          <w:strike/>
          <w:sz w:val="18"/>
          <w:vertAlign w:val="superscript"/>
        </w:rPr>
        <w:footnoteReference w:id="13"/>
      </w:r>
      <w:r w:rsidR="00DD5EBB" w:rsidRPr="00CE23B2">
        <w:rPr>
          <w:rFonts w:asciiTheme="minorHAnsi" w:hAnsiTheme="minorHAnsi"/>
          <w:strike/>
          <w:sz w:val="18"/>
        </w:rPr>
        <w:t>.</w:t>
      </w:r>
    </w:p>
    <w:p w14:paraId="261EE26F" w14:textId="77777777" w:rsidR="00D10121" w:rsidRPr="00CE23B2" w:rsidRDefault="00D10121" w:rsidP="00D10121">
      <w:pPr>
        <w:autoSpaceDE w:val="0"/>
        <w:autoSpaceDN w:val="0"/>
        <w:adjustRightInd w:val="0"/>
        <w:spacing w:line="240" w:lineRule="auto"/>
        <w:rPr>
          <w:rFonts w:asciiTheme="minorHAnsi" w:hAnsiTheme="minorHAnsi"/>
          <w:i/>
          <w:strike/>
          <w:sz w:val="20"/>
        </w:rPr>
      </w:pPr>
      <w:r w:rsidRPr="00CE23B2">
        <w:rPr>
          <w:rFonts w:asciiTheme="minorHAnsi" w:hAnsiTheme="minorHAnsi"/>
          <w:i/>
          <w:strike/>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CE23B2">
        <w:rPr>
          <w:rFonts w:asciiTheme="minorHAnsi" w:hAnsiTheme="minorHAnsi"/>
          <w:i/>
          <w:strike/>
          <w:sz w:val="20"/>
        </w:rPr>
        <w:t>.</w:t>
      </w:r>
    </w:p>
    <w:p w14:paraId="09E17499" w14:textId="77777777" w:rsidR="00D10121" w:rsidRPr="00CE23B2" w:rsidRDefault="00D10121" w:rsidP="00D10121">
      <w:pPr>
        <w:rPr>
          <w:rFonts w:asciiTheme="minorHAnsi" w:hAnsiTheme="minorHAnsi" w:cs="Arial"/>
          <w:strike/>
          <w:sz w:val="20"/>
        </w:rPr>
      </w:pPr>
    </w:p>
    <w:p w14:paraId="2942D4DF" w14:textId="77777777" w:rsidR="00D10121" w:rsidRPr="00CE23B2" w:rsidRDefault="00D10121" w:rsidP="00D10121">
      <w:pPr>
        <w:ind w:right="-993"/>
        <w:rPr>
          <w:rFonts w:ascii="Calibri" w:hAnsi="Calibri" w:cs="Calibri"/>
          <w:strike/>
          <w:sz w:val="20"/>
        </w:rPr>
      </w:pPr>
      <w:r w:rsidRPr="00CE23B2">
        <w:rPr>
          <w:rFonts w:ascii="Calibri" w:hAnsi="Calibri" w:cs="Calibri"/>
          <w:strike/>
          <w:sz w:val="20"/>
        </w:rPr>
        <w:tab/>
      </w:r>
      <w:r w:rsidRPr="00CE23B2">
        <w:rPr>
          <w:rFonts w:ascii="Calibri" w:hAnsi="Calibri" w:cs="Calibri"/>
          <w:strike/>
          <w:sz w:val="20"/>
        </w:rPr>
        <w:tab/>
      </w:r>
      <w:r w:rsidRPr="00CE23B2">
        <w:rPr>
          <w:rFonts w:ascii="Calibri" w:hAnsi="Calibri" w:cs="Calibri"/>
          <w:strike/>
          <w:sz w:val="20"/>
        </w:rPr>
        <w:tab/>
      </w:r>
      <w:r w:rsidRPr="00CE23B2">
        <w:rPr>
          <w:rFonts w:ascii="Calibri" w:hAnsi="Calibri" w:cs="Calibri"/>
          <w:strike/>
          <w:sz w:val="20"/>
        </w:rPr>
        <w:tab/>
      </w:r>
      <w:r w:rsidRPr="00CE23B2">
        <w:rPr>
          <w:rFonts w:ascii="Calibri" w:hAnsi="Calibri" w:cs="Calibri"/>
          <w:strike/>
          <w:sz w:val="20"/>
        </w:rPr>
        <w:tab/>
      </w:r>
      <w:r w:rsidRPr="00CE23B2">
        <w:rPr>
          <w:rFonts w:ascii="Calibri" w:hAnsi="Calibri" w:cs="Calibri"/>
          <w:strike/>
          <w:sz w:val="20"/>
        </w:rPr>
        <w:tab/>
      </w:r>
      <w:r w:rsidRPr="00CE23B2">
        <w:rPr>
          <w:rFonts w:ascii="Calibri" w:hAnsi="Calibri" w:cs="Calibri"/>
          <w:strike/>
          <w:sz w:val="20"/>
        </w:rPr>
        <w:tab/>
        <w:t xml:space="preserve">              </w:t>
      </w:r>
      <w:r w:rsidRPr="00CE23B2">
        <w:rPr>
          <w:rFonts w:ascii="Calibri" w:hAnsi="Calibri" w:cs="Calibri"/>
          <w:strike/>
          <w:sz w:val="20"/>
        </w:rPr>
        <w:tab/>
        <w:t xml:space="preserve">        </w:t>
      </w:r>
      <w:r w:rsidRPr="00CE23B2">
        <w:rPr>
          <w:rFonts w:ascii="Calibri" w:hAnsi="Calibri" w:cs="Calibri"/>
          <w:strike/>
          <w:sz w:val="20"/>
        </w:rPr>
        <w:tab/>
        <w:t xml:space="preserve"> …….………..…................................</w:t>
      </w:r>
    </w:p>
    <w:p w14:paraId="4E875463" w14:textId="7878CABD" w:rsidR="00EE1D89" w:rsidRPr="00CE23B2" w:rsidRDefault="00D10121" w:rsidP="00D10121">
      <w:pPr>
        <w:spacing w:line="240" w:lineRule="auto"/>
        <w:ind w:left="5670" w:right="68"/>
        <w:jc w:val="center"/>
        <w:rPr>
          <w:rFonts w:ascii="Calibri" w:hAnsi="Calibri" w:cs="Calibri"/>
          <w:b/>
          <w:i/>
          <w:strike/>
          <w:sz w:val="16"/>
          <w:szCs w:val="16"/>
        </w:rPr>
      </w:pPr>
      <w:r w:rsidRPr="00CE23B2">
        <w:rPr>
          <w:rFonts w:ascii="Calibri" w:hAnsi="Calibri" w:cs="Calibri"/>
          <w:i/>
          <w:strike/>
          <w:sz w:val="16"/>
          <w:szCs w:val="16"/>
        </w:rPr>
        <w:t xml:space="preserve">Data i podpis osoby/osób umocowanej(ych) do złożenia podpisu </w:t>
      </w:r>
      <w:r w:rsidRPr="00CE23B2">
        <w:rPr>
          <w:rFonts w:ascii="Calibri" w:hAnsi="Calibri" w:cs="Calibri"/>
          <w:b/>
          <w:i/>
          <w:strike/>
          <w:sz w:val="16"/>
          <w:szCs w:val="16"/>
        </w:rPr>
        <w:t>w imieniu Podmiotu udostępniającego zasoby</w:t>
      </w:r>
    </w:p>
    <w:p w14:paraId="660525F9" w14:textId="77777777" w:rsidR="00914766" w:rsidRDefault="00914766" w:rsidP="00D10121">
      <w:pPr>
        <w:spacing w:line="240" w:lineRule="auto"/>
        <w:ind w:right="68"/>
        <w:rPr>
          <w:rFonts w:ascii="Calibri" w:hAnsi="Calibri" w:cs="Calibri"/>
          <w:i/>
          <w:sz w:val="16"/>
          <w:szCs w:val="16"/>
        </w:rPr>
        <w:sectPr w:rsidR="00914766" w:rsidSect="00CA3212">
          <w:headerReference w:type="first" r:id="rId33"/>
          <w:footerReference w:type="first" r:id="rId34"/>
          <w:type w:val="continuous"/>
          <w:pgSz w:w="11909" w:h="16834" w:code="9"/>
          <w:pgMar w:top="1134" w:right="852" w:bottom="992" w:left="1134" w:header="567" w:footer="376" w:gutter="0"/>
          <w:pgNumType w:start="1"/>
          <w:cols w:space="708"/>
          <w:titlePg/>
          <w:docGrid w:linePitch="299"/>
        </w:sectPr>
      </w:pPr>
    </w:p>
    <w:p w14:paraId="774177AA" w14:textId="00C45F4F" w:rsidR="00914766" w:rsidRPr="009C2468" w:rsidRDefault="00914766" w:rsidP="00914766">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w:t>
      </w:r>
      <w:r w:rsidR="00441D1F">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sidR="00F26C5F">
        <w:rPr>
          <w:rFonts w:asciiTheme="minorHAnsi" w:hAnsiTheme="minorHAnsi" w:cstheme="minorHAnsi"/>
          <w:b/>
          <w:bCs/>
          <w:color w:val="000000"/>
          <w:sz w:val="20"/>
        </w:rPr>
        <w:t>ADCZENIE O ZACHOWANIU POUFNOŚCI</w:t>
      </w:r>
    </w:p>
    <w:p w14:paraId="259899B0" w14:textId="77777777" w:rsidR="00914766" w:rsidRDefault="00914766" w:rsidP="00914766">
      <w:pPr>
        <w:tabs>
          <w:tab w:val="left" w:pos="2100"/>
        </w:tabs>
        <w:rPr>
          <w:rFonts w:asciiTheme="minorHAnsi" w:hAnsiTheme="minorHAnsi" w:cstheme="minorHAnsi"/>
          <w:sz w:val="20"/>
        </w:rPr>
      </w:pPr>
    </w:p>
    <w:p w14:paraId="6A4CC230" w14:textId="77777777" w:rsidR="00914766" w:rsidRDefault="00914766" w:rsidP="00914766">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914766" w:rsidRPr="006B56FD" w14:paraId="5E13DAA8" w14:textId="77777777" w:rsidTr="00914766">
        <w:trPr>
          <w:trHeight w:val="1488"/>
          <w:jc w:val="center"/>
        </w:trPr>
        <w:tc>
          <w:tcPr>
            <w:tcW w:w="3965" w:type="dxa"/>
            <w:tcBorders>
              <w:right w:val="single" w:sz="4" w:space="0" w:color="auto"/>
            </w:tcBorders>
          </w:tcPr>
          <w:p w14:paraId="1DC28FB2" w14:textId="77777777" w:rsidR="00914766" w:rsidRPr="00914766" w:rsidRDefault="00914766" w:rsidP="00914766">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4C0F547D" w14:textId="77777777" w:rsidR="00914766" w:rsidRPr="00914766" w:rsidRDefault="00914766" w:rsidP="00914766">
            <w:pPr>
              <w:ind w:right="28"/>
              <w:jc w:val="left"/>
              <w:rPr>
                <w:rFonts w:asciiTheme="minorHAnsi" w:hAnsiTheme="minorHAnsi" w:cstheme="minorHAnsi"/>
                <w:sz w:val="20"/>
              </w:rPr>
            </w:pPr>
          </w:p>
          <w:p w14:paraId="03291B6D"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5B0DDA2C"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3D779EF5" w14:textId="77777777" w:rsidR="00914766" w:rsidRPr="00914766" w:rsidRDefault="00914766" w:rsidP="00914766">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3119E6BC" w14:textId="472001B3" w:rsidR="00914766" w:rsidRPr="00B36DC5" w:rsidRDefault="00914766" w:rsidP="00914766">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49B589F2" w14:textId="77777777" w:rsidR="00914766" w:rsidRPr="006B56FD" w:rsidRDefault="00914766" w:rsidP="00914766">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5479E5F9" w14:textId="5111ADAE" w:rsidR="00914766" w:rsidRDefault="00914766" w:rsidP="00914766">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E40BAF6" w14:textId="77777777" w:rsidR="00914766" w:rsidRPr="00914766" w:rsidRDefault="00914766" w:rsidP="00914766">
            <w:pPr>
              <w:spacing w:line="360" w:lineRule="auto"/>
              <w:rPr>
                <w:rFonts w:asciiTheme="minorHAnsi" w:eastAsiaTheme="majorEastAsia" w:hAnsiTheme="minorHAnsi" w:cstheme="minorHAnsi"/>
                <w:b/>
                <w:i/>
                <w:iCs/>
                <w:sz w:val="14"/>
                <w:szCs w:val="14"/>
                <w:u w:val="single"/>
              </w:rPr>
            </w:pPr>
          </w:p>
          <w:p w14:paraId="63787239"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EC2DCB6" w14:textId="77777777" w:rsidR="00914766" w:rsidRPr="00914766" w:rsidRDefault="00914766" w:rsidP="00914766">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3499EA17"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0FB64222" w14:textId="77777777" w:rsidR="00914766" w:rsidRPr="00724BFB" w:rsidRDefault="00914766" w:rsidP="00914766">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3AB843BC" w14:textId="77777777" w:rsidR="00914766" w:rsidRDefault="00914766" w:rsidP="00914766">
      <w:pPr>
        <w:spacing w:after="80" w:line="240" w:lineRule="auto"/>
        <w:rPr>
          <w:rFonts w:asciiTheme="minorHAnsi" w:eastAsia="Calibri" w:hAnsiTheme="minorHAnsi" w:cstheme="minorHAnsi"/>
          <w:sz w:val="20"/>
          <w:lang w:eastAsia="pl-PL"/>
        </w:rPr>
      </w:pPr>
    </w:p>
    <w:p w14:paraId="4A0B61EE" w14:textId="77777777" w:rsidR="00914766" w:rsidRDefault="00914766" w:rsidP="00914766">
      <w:pPr>
        <w:spacing w:after="80" w:line="240" w:lineRule="auto"/>
        <w:rPr>
          <w:rFonts w:asciiTheme="minorHAnsi" w:eastAsia="Calibri" w:hAnsiTheme="minorHAnsi" w:cstheme="minorHAnsi"/>
          <w:sz w:val="20"/>
          <w:lang w:eastAsia="pl-PL"/>
        </w:rPr>
      </w:pPr>
    </w:p>
    <w:p w14:paraId="31B8D11C" w14:textId="77777777" w:rsidR="00914766" w:rsidRPr="009C2468" w:rsidRDefault="00914766" w:rsidP="00914766">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3AFD5C" w14:textId="77777777" w:rsidR="00914766" w:rsidRPr="009C2468" w:rsidRDefault="00914766" w:rsidP="00914766">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64167242" w14:textId="7CD861D9" w:rsidR="00914766" w:rsidRPr="009C2468" w:rsidRDefault="00914766" w:rsidP="00914766">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7C622D">
        <w:rPr>
          <w:rFonts w:asciiTheme="minorHAnsi" w:hAnsiTheme="minorHAnsi" w:cstheme="minorHAnsi"/>
          <w:sz w:val="20"/>
          <w:szCs w:val="22"/>
        </w:rPr>
        <w:t>POST/DYS/OW/GZ/</w:t>
      </w:r>
      <w:r w:rsidR="00D74589">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C64615" w:rsidRPr="00692875">
        <w:rPr>
          <w:rFonts w:asciiTheme="minorHAnsi" w:hAnsiTheme="minorHAnsi" w:cstheme="minorHAnsi"/>
          <w:noProof/>
          <w:sz w:val="20"/>
          <w:szCs w:val="22"/>
        </w:rPr>
        <w:t>4210</w:t>
      </w:r>
      <w:r w:rsidRPr="00441D1F">
        <w:rPr>
          <w:rFonts w:asciiTheme="minorHAnsi" w:hAnsiTheme="minorHAnsi" w:cstheme="minorHAnsi"/>
          <w:sz w:val="20"/>
          <w:szCs w:val="22"/>
        </w:rPr>
        <w:fldChar w:fldCharType="end"/>
      </w:r>
      <w:r w:rsidRPr="00441D1F">
        <w:rPr>
          <w:rFonts w:asciiTheme="minorHAnsi" w:hAnsiTheme="minorHAnsi" w:cstheme="minorHAnsi"/>
          <w:sz w:val="20"/>
          <w:szCs w:val="22"/>
        </w:rPr>
        <w:t>/</w:t>
      </w:r>
      <w:r w:rsidR="00BD5ED3">
        <w:rPr>
          <w:rFonts w:asciiTheme="minorHAnsi" w:hAnsiTheme="minorHAnsi" w:cstheme="minorHAnsi"/>
          <w:sz w:val="20"/>
          <w:szCs w:val="22"/>
        </w:rPr>
        <w:t>202</w:t>
      </w:r>
      <w:r w:rsidR="00D74589">
        <w:rPr>
          <w:rFonts w:asciiTheme="minorHAnsi" w:hAnsiTheme="minorHAnsi" w:cstheme="minorHAnsi"/>
          <w:sz w:val="20"/>
          <w:szCs w:val="22"/>
        </w:rPr>
        <w:t>5</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C64615" w:rsidRPr="00E33B13">
        <w:rPr>
          <w:rFonts w:asciiTheme="minorHAnsi" w:eastAsia="Calibri" w:hAnsiTheme="minorHAnsi" w:cstheme="minorHAnsi"/>
          <w:b/>
          <w:bCs/>
          <w:noProof/>
          <w:sz w:val="20"/>
          <w:lang w:eastAsia="pl-PL"/>
        </w:rPr>
        <w:t>Wykonanie robót budowlanych w zakresie budowy linii kablowej 110kV, 15kV wraz z kablem światłowodowym oraz kompleksowe zaprojektowanie i wykonanie systemu DTS pomiędzy stacjami 110/15kV Legionowo B oraz Legionowo Cegielnia</w:t>
      </w:r>
      <w:r w:rsidR="00C64615" w:rsidRPr="00692875">
        <w:rPr>
          <w:rFonts w:asciiTheme="minorHAnsi" w:eastAsia="Calibri" w:hAnsiTheme="minorHAnsi" w:cstheme="minorHAnsi"/>
          <w:noProof/>
          <w:sz w:val="20"/>
          <w:lang w:eastAsia="pl-PL"/>
        </w:rPr>
        <w:t>.</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4C2A44E3"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sz w:val="20"/>
        </w:rPr>
      </w:pPr>
    </w:p>
    <w:p w14:paraId="0CA19C6C"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2EFA9A8D"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F07D95B"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4B2A527F"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1ABB531" w14:textId="23BF61B7" w:rsidR="00914766" w:rsidRPr="009C2468" w:rsidRDefault="00914766" w:rsidP="00914766">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sidR="00F26C5F">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352F796" w14:textId="77777777" w:rsidR="00914766" w:rsidRPr="009C2468" w:rsidRDefault="00914766" w:rsidP="00914766">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40F106B7" w14:textId="77777777" w:rsidR="00914766" w:rsidRPr="009C2468"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99B706C" w14:textId="77777777" w:rsidR="00914766" w:rsidRPr="007B5C8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5B34C62F" w14:textId="77777777" w:rsidR="00914766" w:rsidRPr="009C2468" w:rsidRDefault="00914766" w:rsidP="00914766">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14766" w:rsidRPr="009C2468" w14:paraId="35320666" w14:textId="77777777" w:rsidTr="00914766">
        <w:trPr>
          <w:trHeight w:val="284"/>
        </w:trPr>
        <w:tc>
          <w:tcPr>
            <w:tcW w:w="4922" w:type="dxa"/>
            <w:hideMark/>
          </w:tcPr>
          <w:p w14:paraId="12A3E918" w14:textId="77777777" w:rsidR="00914766" w:rsidRPr="009C2468" w:rsidRDefault="00914766" w:rsidP="00914766">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914766" w:rsidRPr="009C2468" w14:paraId="2E28AAF6" w14:textId="77777777" w:rsidTr="00914766">
        <w:trPr>
          <w:trHeight w:val="284"/>
        </w:trPr>
        <w:tc>
          <w:tcPr>
            <w:tcW w:w="4922" w:type="dxa"/>
            <w:hideMark/>
          </w:tcPr>
          <w:p w14:paraId="5B2C583C" w14:textId="77777777" w:rsidR="00914766" w:rsidRDefault="00914766" w:rsidP="00914766">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4F41E630" w14:textId="77777777" w:rsidR="00914766" w:rsidRPr="009C2468" w:rsidRDefault="00914766" w:rsidP="00914766">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69336BF1" w14:textId="6658FEA7" w:rsidR="00914766" w:rsidRDefault="00914766" w:rsidP="00914766">
      <w:pPr>
        <w:tabs>
          <w:tab w:val="left" w:pos="2100"/>
        </w:tabs>
        <w:rPr>
          <w:rFonts w:asciiTheme="minorHAnsi" w:hAnsiTheme="minorHAnsi" w:cstheme="minorHAnsi"/>
          <w:sz w:val="20"/>
        </w:rPr>
      </w:pPr>
    </w:p>
    <w:p w14:paraId="7F2E37F6" w14:textId="1C014AB6" w:rsidR="007C622D" w:rsidRDefault="007C622D" w:rsidP="00914766">
      <w:pPr>
        <w:tabs>
          <w:tab w:val="left" w:pos="2100"/>
        </w:tabs>
        <w:rPr>
          <w:rFonts w:asciiTheme="minorHAnsi" w:hAnsiTheme="minorHAnsi" w:cstheme="minorHAnsi"/>
          <w:sz w:val="20"/>
        </w:rPr>
      </w:pPr>
    </w:p>
    <w:p w14:paraId="789BF2D1" w14:textId="11BF3FCD" w:rsidR="007C622D" w:rsidRDefault="007C622D" w:rsidP="00914766">
      <w:pPr>
        <w:tabs>
          <w:tab w:val="left" w:pos="2100"/>
        </w:tabs>
        <w:rPr>
          <w:rFonts w:asciiTheme="minorHAnsi" w:hAnsiTheme="minorHAnsi" w:cstheme="minorHAnsi"/>
          <w:sz w:val="20"/>
        </w:rPr>
      </w:pPr>
    </w:p>
    <w:p w14:paraId="70FF6952" w14:textId="1178646E" w:rsidR="007C622D" w:rsidRDefault="007C622D" w:rsidP="00914766">
      <w:pPr>
        <w:tabs>
          <w:tab w:val="left" w:pos="2100"/>
        </w:tabs>
        <w:rPr>
          <w:rFonts w:asciiTheme="minorHAnsi" w:hAnsiTheme="minorHAnsi" w:cstheme="minorHAnsi"/>
          <w:sz w:val="20"/>
        </w:rPr>
      </w:pPr>
    </w:p>
    <w:p w14:paraId="52B18A54" w14:textId="0014A577" w:rsidR="007C622D" w:rsidRDefault="007C622D" w:rsidP="00914766">
      <w:pPr>
        <w:tabs>
          <w:tab w:val="left" w:pos="2100"/>
        </w:tabs>
        <w:rPr>
          <w:rFonts w:asciiTheme="minorHAnsi" w:hAnsiTheme="minorHAnsi" w:cstheme="minorHAnsi"/>
          <w:sz w:val="20"/>
        </w:rPr>
      </w:pPr>
    </w:p>
    <w:p w14:paraId="0DC57E61" w14:textId="34A368E5" w:rsidR="007C622D" w:rsidRPr="007C622D" w:rsidRDefault="007C622D" w:rsidP="007C622D">
      <w:pPr>
        <w:keepNext/>
        <w:keepLines/>
        <w:shd w:val="clear" w:color="auto" w:fill="C6D9F1" w:themeFill="text2" w:themeFillTint="33"/>
        <w:spacing w:before="480"/>
        <w:outlineLvl w:val="0"/>
        <w:rPr>
          <w:rFonts w:asciiTheme="minorHAnsi" w:eastAsiaTheme="majorEastAsia" w:hAnsiTheme="minorHAnsi" w:cstheme="minorHAnsi"/>
          <w:b/>
          <w:bCs/>
          <w:color w:val="000000" w:themeColor="text1"/>
          <w:sz w:val="20"/>
        </w:rPr>
      </w:pPr>
      <w:r>
        <w:rPr>
          <w:rFonts w:asciiTheme="minorHAnsi" w:eastAsiaTheme="majorEastAsia" w:hAnsiTheme="minorHAnsi" w:cstheme="minorHAnsi"/>
          <w:b/>
          <w:bCs/>
          <w:color w:val="000000" w:themeColor="text1"/>
          <w:sz w:val="20"/>
        </w:rPr>
        <w:lastRenderedPageBreak/>
        <w:t>ZAŁĄCZNIK NR 12</w:t>
      </w:r>
      <w:r w:rsidRPr="007C622D">
        <w:rPr>
          <w:rFonts w:asciiTheme="minorHAnsi" w:eastAsiaTheme="majorEastAsia" w:hAnsiTheme="minorHAnsi" w:cstheme="minorHAnsi"/>
          <w:b/>
          <w:bCs/>
          <w:color w:val="000000" w:themeColor="text1"/>
          <w:sz w:val="20"/>
        </w:rPr>
        <w:t xml:space="preserve"> DO SWZ – ANKIETA WERYFIKACJI WYKONAWCY W ZAKRESIE ZAPEWNIENIA GWARANCJI BEZPIECZEŃSTWA PRZETWARZANIA DANYCH OSOBOWYCH</w:t>
      </w:r>
    </w:p>
    <w:p w14:paraId="6C8E0FFA"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2107CCC4"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tbl>
      <w:tblPr>
        <w:tblStyle w:val="Tabela-Siatka2"/>
        <w:tblW w:w="0" w:type="auto"/>
        <w:tblInd w:w="-142" w:type="dxa"/>
        <w:tblLook w:val="04A0" w:firstRow="1" w:lastRow="0" w:firstColumn="1" w:lastColumn="0" w:noHBand="0" w:noVBand="1"/>
      </w:tblPr>
      <w:tblGrid>
        <w:gridCol w:w="3965"/>
        <w:gridCol w:w="850"/>
        <w:gridCol w:w="4134"/>
      </w:tblGrid>
      <w:tr w:rsidR="007C622D" w:rsidRPr="007C622D" w14:paraId="5BF65A89" w14:textId="77777777" w:rsidTr="00BB14B1">
        <w:trPr>
          <w:trHeight w:val="1820"/>
        </w:trPr>
        <w:tc>
          <w:tcPr>
            <w:tcW w:w="3965" w:type="dxa"/>
            <w:tcBorders>
              <w:right w:val="single" w:sz="4" w:space="0" w:color="auto"/>
            </w:tcBorders>
          </w:tcPr>
          <w:p w14:paraId="43473C77" w14:textId="77777777" w:rsidR="007C622D" w:rsidRPr="007C622D" w:rsidRDefault="007C622D" w:rsidP="007C622D">
            <w:pPr>
              <w:ind w:right="28"/>
              <w:jc w:val="left"/>
              <w:rPr>
                <w:rFonts w:asciiTheme="minorHAnsi" w:hAnsiTheme="minorHAnsi" w:cstheme="minorHAnsi"/>
                <w:b/>
                <w:i/>
                <w:iCs/>
                <w:sz w:val="20"/>
                <w:u w:val="single"/>
              </w:rPr>
            </w:pPr>
            <w:r w:rsidRPr="007C622D">
              <w:rPr>
                <w:rFonts w:asciiTheme="minorHAnsi" w:hAnsiTheme="minorHAnsi" w:cstheme="minorHAnsi"/>
                <w:b/>
                <w:i/>
                <w:iCs/>
                <w:sz w:val="20"/>
                <w:u w:val="single"/>
              </w:rPr>
              <w:t>Wykonawca (podmiot przetwarzający)</w:t>
            </w:r>
          </w:p>
          <w:p w14:paraId="1EE78317" w14:textId="77777777" w:rsidR="007C622D" w:rsidRPr="007C622D" w:rsidRDefault="007C622D" w:rsidP="007C622D">
            <w:pPr>
              <w:ind w:right="28"/>
              <w:jc w:val="left"/>
              <w:rPr>
                <w:rFonts w:asciiTheme="minorHAnsi" w:hAnsiTheme="minorHAnsi" w:cstheme="minorHAnsi"/>
                <w:sz w:val="20"/>
              </w:rPr>
            </w:pPr>
          </w:p>
          <w:p w14:paraId="329CC560" w14:textId="77777777" w:rsidR="007C622D" w:rsidRPr="007C622D" w:rsidRDefault="007C622D" w:rsidP="007C622D">
            <w:pPr>
              <w:ind w:right="28"/>
              <w:jc w:val="center"/>
              <w:rPr>
                <w:rFonts w:asciiTheme="minorHAnsi" w:hAnsiTheme="minorHAnsi" w:cstheme="minorHAnsi"/>
                <w:sz w:val="20"/>
              </w:rPr>
            </w:pPr>
            <w:r w:rsidRPr="007C622D">
              <w:rPr>
                <w:rFonts w:asciiTheme="minorHAnsi" w:hAnsiTheme="minorHAnsi" w:cstheme="minorHAnsi"/>
                <w:sz w:val="20"/>
              </w:rPr>
              <w:t>…………………………………………………</w:t>
            </w:r>
          </w:p>
          <w:p w14:paraId="434CBA4F" w14:textId="77777777" w:rsidR="007C622D" w:rsidRPr="007C622D" w:rsidRDefault="007C622D" w:rsidP="007C622D">
            <w:pPr>
              <w:ind w:right="28"/>
              <w:jc w:val="center"/>
              <w:rPr>
                <w:rFonts w:asciiTheme="minorHAnsi" w:hAnsiTheme="minorHAnsi" w:cstheme="minorHAnsi"/>
                <w:sz w:val="20"/>
              </w:rPr>
            </w:pPr>
            <w:r w:rsidRPr="007C622D">
              <w:rPr>
                <w:rFonts w:asciiTheme="minorHAnsi" w:hAnsiTheme="minorHAnsi" w:cstheme="minorHAnsi"/>
                <w:sz w:val="20"/>
              </w:rPr>
              <w:t>……………………………………………….</w:t>
            </w:r>
          </w:p>
          <w:p w14:paraId="719438A5" w14:textId="77777777" w:rsidR="007C622D" w:rsidRPr="007C622D" w:rsidRDefault="007C622D" w:rsidP="007C622D">
            <w:pPr>
              <w:ind w:right="28"/>
              <w:jc w:val="center"/>
              <w:rPr>
                <w:rFonts w:asciiTheme="minorHAnsi" w:hAnsiTheme="minorHAnsi" w:cstheme="minorHAnsi"/>
                <w:i/>
                <w:sz w:val="20"/>
              </w:rPr>
            </w:pPr>
            <w:r w:rsidRPr="007C622D">
              <w:rPr>
                <w:rFonts w:asciiTheme="minorHAnsi" w:hAnsiTheme="minorHAnsi" w:cstheme="minorHAnsi"/>
                <w:i/>
                <w:sz w:val="20"/>
              </w:rPr>
              <w:t>Nazwa i adres</w:t>
            </w:r>
          </w:p>
          <w:p w14:paraId="5E4E0AE0" w14:textId="77777777" w:rsidR="007C622D" w:rsidRPr="007C622D" w:rsidRDefault="007C622D" w:rsidP="007C622D">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30413CE" w14:textId="77777777" w:rsidR="007C622D" w:rsidRPr="007C622D" w:rsidRDefault="007C622D" w:rsidP="007C622D">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78BD45" w14:textId="77777777" w:rsidR="007C622D" w:rsidRPr="007C622D" w:rsidRDefault="007C622D" w:rsidP="007C622D">
            <w:pPr>
              <w:spacing w:line="360" w:lineRule="auto"/>
              <w:rPr>
                <w:rFonts w:asciiTheme="minorHAnsi" w:eastAsiaTheme="majorEastAsia" w:hAnsiTheme="minorHAnsi" w:cstheme="minorHAnsi"/>
                <w:b/>
                <w:i/>
                <w:iCs/>
                <w:sz w:val="20"/>
                <w:u w:val="single"/>
              </w:rPr>
            </w:pPr>
            <w:r w:rsidRPr="007C622D">
              <w:rPr>
                <w:rFonts w:asciiTheme="minorHAnsi" w:eastAsiaTheme="majorEastAsia" w:hAnsiTheme="minorHAnsi" w:cstheme="minorHAnsi"/>
                <w:b/>
                <w:i/>
                <w:iCs/>
                <w:sz w:val="20"/>
                <w:u w:val="single"/>
              </w:rPr>
              <w:t xml:space="preserve">Zamawiający </w:t>
            </w:r>
          </w:p>
          <w:p w14:paraId="7901EE95" w14:textId="77777777" w:rsidR="007C622D" w:rsidRPr="007C622D" w:rsidRDefault="007C622D" w:rsidP="007C622D">
            <w:pPr>
              <w:spacing w:before="120" w:after="120" w:line="240" w:lineRule="auto"/>
              <w:contextualSpacing/>
              <w:jc w:val="center"/>
              <w:rPr>
                <w:rFonts w:asciiTheme="minorHAnsi" w:eastAsia="Calibri" w:hAnsiTheme="minorHAnsi" w:cstheme="minorHAnsi"/>
                <w:b/>
                <w:sz w:val="20"/>
              </w:rPr>
            </w:pPr>
            <w:r w:rsidRPr="007C622D">
              <w:rPr>
                <w:rFonts w:asciiTheme="minorHAnsi" w:eastAsia="Calibri" w:hAnsiTheme="minorHAnsi" w:cstheme="minorHAnsi"/>
                <w:b/>
                <w:sz w:val="20"/>
              </w:rPr>
              <w:t>PGE Dystrybucja S.A.</w:t>
            </w:r>
          </w:p>
          <w:p w14:paraId="5A2AC755" w14:textId="77777777" w:rsidR="007C622D" w:rsidRPr="007C622D" w:rsidRDefault="007C622D" w:rsidP="007C622D">
            <w:pPr>
              <w:spacing w:before="120" w:after="120" w:line="240" w:lineRule="auto"/>
              <w:contextualSpacing/>
              <w:jc w:val="center"/>
              <w:rPr>
                <w:rFonts w:asciiTheme="minorHAnsi" w:eastAsia="Calibri" w:hAnsiTheme="minorHAnsi" w:cstheme="minorHAnsi"/>
                <w:sz w:val="20"/>
              </w:rPr>
            </w:pPr>
            <w:r w:rsidRPr="007C622D">
              <w:rPr>
                <w:rFonts w:asciiTheme="minorHAnsi" w:eastAsia="Calibri" w:hAnsiTheme="minorHAnsi" w:cstheme="minorHAnsi"/>
                <w:sz w:val="20"/>
              </w:rPr>
              <w:t>w imieniu i na rzecz której działa:</w:t>
            </w:r>
          </w:p>
          <w:p w14:paraId="009AA861" w14:textId="77777777" w:rsidR="007C622D" w:rsidRPr="007C622D" w:rsidRDefault="007C622D" w:rsidP="007C622D">
            <w:pPr>
              <w:spacing w:before="120" w:after="120" w:line="240" w:lineRule="auto"/>
              <w:contextualSpacing/>
              <w:jc w:val="center"/>
              <w:rPr>
                <w:rFonts w:asciiTheme="minorHAnsi" w:eastAsia="Calibri" w:hAnsiTheme="minorHAnsi" w:cstheme="minorHAnsi"/>
                <w:b/>
                <w:sz w:val="20"/>
              </w:rPr>
            </w:pPr>
            <w:r w:rsidRPr="007C622D">
              <w:rPr>
                <w:rFonts w:asciiTheme="minorHAnsi" w:eastAsia="Calibri" w:hAnsiTheme="minorHAnsi" w:cstheme="minorHAnsi"/>
                <w:b/>
                <w:sz w:val="20"/>
              </w:rPr>
              <w:t>PGE Dystrybucja S.A. Oddział Warszawa</w:t>
            </w:r>
          </w:p>
          <w:p w14:paraId="317E790B" w14:textId="483A46F6" w:rsidR="007C622D" w:rsidRPr="007C622D" w:rsidRDefault="007C622D" w:rsidP="007C622D">
            <w:pPr>
              <w:spacing w:line="360" w:lineRule="auto"/>
              <w:jc w:val="center"/>
              <w:rPr>
                <w:rFonts w:asciiTheme="minorHAnsi" w:eastAsiaTheme="majorEastAsia" w:hAnsiTheme="minorHAnsi" w:cstheme="minorHAnsi"/>
                <w:i/>
                <w:iCs/>
                <w:sz w:val="20"/>
              </w:rPr>
            </w:pPr>
            <w:r w:rsidRPr="007C622D">
              <w:rPr>
                <w:rFonts w:asciiTheme="minorHAnsi" w:eastAsia="Calibri" w:hAnsiTheme="minorHAnsi" w:cstheme="minorHAnsi"/>
                <w:b/>
                <w:sz w:val="20"/>
              </w:rPr>
              <w:t>ul. Marsa 95, 04-470 Warszawa</w:t>
            </w:r>
          </w:p>
        </w:tc>
      </w:tr>
    </w:tbl>
    <w:p w14:paraId="14FC14CF"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25B71747"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7C04BC9B" w14:textId="77777777" w:rsidR="007C622D" w:rsidRPr="007C622D" w:rsidRDefault="007C622D" w:rsidP="007C622D">
      <w:pPr>
        <w:tabs>
          <w:tab w:val="left" w:pos="1628"/>
        </w:tabs>
        <w:jc w:val="center"/>
        <w:rPr>
          <w:rFonts w:asciiTheme="minorHAnsi" w:hAnsiTheme="minorHAnsi" w:cstheme="minorHAnsi"/>
          <w:b/>
          <w:sz w:val="20"/>
        </w:rPr>
      </w:pPr>
      <w:r w:rsidRPr="007C622D">
        <w:rPr>
          <w:rFonts w:asciiTheme="minorHAnsi" w:hAnsiTheme="minorHAnsi" w:cstheme="minorHAnsi"/>
          <w:b/>
          <w:sz w:val="20"/>
        </w:rPr>
        <w:t>ANKIETA WERYFIKACJI WYKONAWCY W ZAKRESIE ZAPEWNIENIA GWARANCJI BEZPIECZEŃSTWA PRZETWARZANIA DANYCH OSOBOWYCH</w:t>
      </w:r>
    </w:p>
    <w:p w14:paraId="79918AF5" w14:textId="69B92F70" w:rsidR="007C622D" w:rsidRPr="007C622D" w:rsidRDefault="007C622D" w:rsidP="007C622D">
      <w:pPr>
        <w:rPr>
          <w:rFonts w:asciiTheme="minorHAnsi" w:hAnsiTheme="minorHAnsi" w:cstheme="minorHAnsi"/>
          <w:sz w:val="20"/>
        </w:rPr>
      </w:pPr>
    </w:p>
    <w:p w14:paraId="5F8CDAEE" w14:textId="3BB29DB6" w:rsidR="007C622D" w:rsidRPr="007C622D" w:rsidRDefault="007C622D" w:rsidP="007C622D">
      <w:pPr>
        <w:spacing w:after="120" w:line="240" w:lineRule="auto"/>
        <w:rPr>
          <w:rFonts w:asciiTheme="minorHAnsi" w:hAnsiTheme="minorHAnsi" w:cstheme="minorHAnsi"/>
          <w:sz w:val="20"/>
          <w:lang w:eastAsia="pl-PL"/>
        </w:rPr>
      </w:pPr>
      <w:r w:rsidRPr="007C622D">
        <w:rPr>
          <w:rFonts w:asciiTheme="minorHAnsi" w:hAnsiTheme="minorHAnsi" w:cstheme="minorHAnsi"/>
          <w:sz w:val="20"/>
          <w:lang w:eastAsia="pl-PL"/>
        </w:rPr>
        <w:t xml:space="preserve">W związku z Ofertą Wykonawcy złożoną w postępowaniu zakupowym nr </w:t>
      </w:r>
      <w:r>
        <w:rPr>
          <w:rFonts w:asciiTheme="minorHAnsi" w:hAnsiTheme="minorHAnsi" w:cstheme="minorHAnsi"/>
          <w:sz w:val="20"/>
          <w:lang w:eastAsia="pl-PL"/>
        </w:rPr>
        <w:t>POST/DYS/OW/GZ/</w:t>
      </w:r>
      <w:r w:rsidR="00E33B13">
        <w:rPr>
          <w:rFonts w:asciiTheme="minorHAnsi" w:hAnsiTheme="minorHAnsi" w:cstheme="minorHAnsi"/>
          <w:sz w:val="20"/>
          <w:lang w:eastAsia="pl-PL"/>
        </w:rPr>
        <w:t>04210</w:t>
      </w:r>
      <w:r w:rsidR="003E2822">
        <w:rPr>
          <w:rFonts w:asciiTheme="minorHAnsi" w:hAnsiTheme="minorHAnsi" w:cstheme="minorHAnsi"/>
          <w:sz w:val="20"/>
          <w:lang w:eastAsia="pl-PL"/>
        </w:rPr>
        <w:t>/202</w:t>
      </w:r>
      <w:r w:rsidR="00D74589">
        <w:rPr>
          <w:rFonts w:asciiTheme="minorHAnsi" w:hAnsiTheme="minorHAnsi" w:cstheme="minorHAnsi"/>
          <w:sz w:val="20"/>
          <w:lang w:eastAsia="pl-PL"/>
        </w:rPr>
        <w:t>5</w:t>
      </w:r>
      <w:r w:rsidRPr="007C622D">
        <w:rPr>
          <w:rFonts w:asciiTheme="minorHAnsi" w:hAnsiTheme="minorHAnsi" w:cstheme="minorHAnsi"/>
          <w:sz w:val="20"/>
          <w:lang w:eastAsia="pl-PL"/>
        </w:rPr>
        <w:t xml:space="preserve">  prowadzonym w trybie przetargu nieograniczonego pn. </w:t>
      </w:r>
      <w:r w:rsidR="00E33B13" w:rsidRPr="00E33B13">
        <w:rPr>
          <w:rFonts w:asciiTheme="minorHAnsi" w:hAnsiTheme="minorHAnsi" w:cstheme="minorHAnsi"/>
          <w:b/>
          <w:bCs/>
          <w:sz w:val="20"/>
        </w:rPr>
        <w:t>Wykonanie robót budowlanych w zakresie budowy linii kablowej 110kV, 15kV wraz z kablem światłowodowym oraz kompleksowe zaprojektowanie i wykonanie systemu DTS pomiędzy stacjami 110/15kV Legionowo B oraz Legionowo Cegielnia</w:t>
      </w:r>
      <w:r w:rsidRPr="007C622D">
        <w:rPr>
          <w:rFonts w:asciiTheme="minorHAnsi" w:hAnsiTheme="minorHAnsi" w:cstheme="minorHAnsi"/>
          <w:sz w:val="20"/>
        </w:rPr>
        <w:t>, po</w:t>
      </w:r>
      <w:r w:rsidRPr="007C622D">
        <w:rPr>
          <w:rFonts w:asciiTheme="minorHAnsi" w:hAnsiTheme="minorHAnsi" w:cstheme="minorHAnsi"/>
          <w:sz w:val="20"/>
          <w:lang w:eastAsia="pl-PL"/>
        </w:rPr>
        <w:t>niżej wskazujemy informacje dotyczące zapewnienia gwarancji bezpieczeństwa przetwarzania danych osobowych:</w:t>
      </w:r>
    </w:p>
    <w:p w14:paraId="39B7B51A" w14:textId="77777777" w:rsidR="007C622D" w:rsidRPr="007C622D" w:rsidRDefault="007C622D" w:rsidP="007C622D">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7C622D" w:rsidRPr="007C622D" w14:paraId="25E1EFDD" w14:textId="77777777" w:rsidTr="00BB14B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AB7BB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i/>
                <w:sz w:val="20"/>
                <w:lang w:eastAsia="pl-PL"/>
              </w:rPr>
            </w:pPr>
            <w:r w:rsidRPr="007C622D">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8B5EA14" w14:textId="77777777" w:rsidR="007C622D" w:rsidRPr="007C622D" w:rsidRDefault="007C622D" w:rsidP="007C622D">
            <w:pPr>
              <w:widowControl w:val="0"/>
              <w:snapToGrid w:val="0"/>
              <w:spacing w:line="300" w:lineRule="auto"/>
              <w:ind w:right="170"/>
              <w:jc w:val="center"/>
              <w:rPr>
                <w:rFonts w:asciiTheme="minorHAnsi" w:hAnsiTheme="minorHAnsi" w:cstheme="minorHAnsi"/>
                <w:i/>
                <w:sz w:val="20"/>
                <w:lang w:eastAsia="pl-PL"/>
              </w:rPr>
            </w:pPr>
            <w:r w:rsidRPr="007C622D">
              <w:rPr>
                <w:rFonts w:asciiTheme="minorHAnsi" w:hAnsiTheme="minorHAnsi" w:cstheme="minorHAnsi"/>
                <w:i/>
                <w:sz w:val="20"/>
                <w:lang w:eastAsia="pl-PL"/>
              </w:rPr>
              <w:t>Wymagany przez Zmawiającego zakres informacji / Informacje Wykonawcy (podmiotu przetwarzającego dane osobowe)</w:t>
            </w:r>
          </w:p>
        </w:tc>
      </w:tr>
      <w:tr w:rsidR="007C622D" w:rsidRPr="007C622D" w14:paraId="11C915F5" w14:textId="77777777" w:rsidTr="00BB14B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7BBA8A8"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254217CA"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Pełna nazwa podmiotu przetwarzającego dane osobowe:</w:t>
            </w:r>
          </w:p>
          <w:p w14:paraId="7397634A"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1FDBFE68" w14:textId="77777777" w:rsidTr="00BB14B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5C0615"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676248AA"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Adres siedziby podmiotu przetwarzającego - prosimy o podanie adresu siedziby z CEIDG lub KRS:</w:t>
            </w:r>
          </w:p>
          <w:p w14:paraId="408A975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F1F7108" w14:textId="77777777" w:rsidTr="00BB14B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55BB988C"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18D8189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Prosimy o podanie krótkiego opisu charakterystyki prowadzonej działalności przez podmiot przetwarzający - w kilku zdaniach: </w:t>
            </w:r>
          </w:p>
          <w:p w14:paraId="35350C23"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52200E49" w14:textId="77777777" w:rsidTr="00BB14B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4402357"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2B98758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12E0B8D9"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797AB13A"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2D0DBDD"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118F82DB"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prowadzi rejestr kategorii czynności przetwarzania zawierający wszystkie informacje wskazane w art. 30 RODO?*</w:t>
            </w:r>
          </w:p>
          <w:p w14:paraId="499BCFAB"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3AEBBB54"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2EE03AA"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300F8BDE"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opracował polityki/procedury w zakresie ochrony danych osobowych?*</w:t>
            </w:r>
          </w:p>
          <w:p w14:paraId="5F7587E8"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71D1542C"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7E5C83"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0AAFBCA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12E4E27B"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1EC22BEC"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697091F"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B45A02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pracownicy podmiotu zostali zobowiązani do zachowania poufności przetwarzanych danych osobowych?</w:t>
            </w:r>
          </w:p>
          <w:p w14:paraId="691D2931"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34D3B362"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1BBE8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3568E097"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37CC664"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B485026"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8959443"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D65AA2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korzysta wyłącznie z licencjonowanych programów/systemów teleinformatycznych?</w:t>
            </w:r>
          </w:p>
          <w:p w14:paraId="203C7B0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6B6758C0"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3799C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6012FDD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3A13B2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3F0FAD97"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C4BB2D"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44DB03F"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podmiot przetwarzający tworzy kopie zapasowe dla systemów teleinformatycznych? </w:t>
            </w:r>
          </w:p>
          <w:p w14:paraId="636F475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89EAADA"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83586A"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64E3BD3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podmiot przetwarzający umożliwia realizację prawa jednostki zgodnie z RODO? </w:t>
            </w:r>
          </w:p>
          <w:p w14:paraId="0FDDBCBF"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62658729"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0D4145"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98D9FE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093C1E5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27BEA4F0"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FF24A1"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362D348B"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Prosimy o wskazanie danych osoby wypełniającej ankietę (imię, nazwisko, stanowisko, telefon, adres email):</w:t>
            </w:r>
          </w:p>
          <w:p w14:paraId="7F457C4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bl>
    <w:p w14:paraId="57CA548B" w14:textId="77777777" w:rsidR="007C622D" w:rsidRPr="007C622D" w:rsidRDefault="007C622D" w:rsidP="007C622D">
      <w:pPr>
        <w:rPr>
          <w:rFonts w:asciiTheme="minorHAnsi" w:hAnsiTheme="minorHAnsi" w:cstheme="minorHAnsi"/>
          <w:sz w:val="20"/>
        </w:rPr>
      </w:pPr>
    </w:p>
    <w:p w14:paraId="081A2BAC"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*Zamawiający może zażądać przedstawienia ww. dokumentów.</w:t>
      </w:r>
    </w:p>
    <w:p w14:paraId="6F0A0A6C" w14:textId="77777777" w:rsidR="007C622D" w:rsidRPr="007C622D" w:rsidRDefault="007C622D" w:rsidP="007C622D">
      <w:pPr>
        <w:rPr>
          <w:rFonts w:asciiTheme="minorHAnsi" w:hAnsiTheme="minorHAnsi" w:cstheme="minorHAnsi"/>
          <w:sz w:val="20"/>
        </w:rPr>
      </w:pPr>
    </w:p>
    <w:p w14:paraId="6F3EC020" w14:textId="77777777" w:rsidR="007C622D" w:rsidRPr="007C622D" w:rsidRDefault="007C622D" w:rsidP="007C622D">
      <w:pPr>
        <w:rPr>
          <w:rFonts w:asciiTheme="minorHAnsi" w:hAnsiTheme="minorHAnsi" w:cstheme="minorHAnsi"/>
          <w:sz w:val="20"/>
        </w:rPr>
      </w:pPr>
    </w:p>
    <w:p w14:paraId="555D853C" w14:textId="77777777" w:rsidR="007C622D" w:rsidRPr="007C622D" w:rsidRDefault="007C622D" w:rsidP="007C622D">
      <w:pPr>
        <w:rPr>
          <w:rFonts w:asciiTheme="minorHAnsi" w:hAnsiTheme="minorHAnsi" w:cstheme="minorHAnsi"/>
          <w:sz w:val="20"/>
        </w:rPr>
      </w:pPr>
    </w:p>
    <w:p w14:paraId="7FCD2124" w14:textId="77777777" w:rsidR="007C622D" w:rsidRPr="007C622D" w:rsidRDefault="007C622D" w:rsidP="007C622D">
      <w:pPr>
        <w:spacing w:after="80" w:line="240" w:lineRule="exact"/>
        <w:ind w:left="4690" w:right="-993" w:firstLine="708"/>
        <w:rPr>
          <w:rFonts w:asciiTheme="minorHAnsi" w:hAnsiTheme="minorHAnsi" w:cstheme="minorHAnsi"/>
          <w:sz w:val="16"/>
          <w:szCs w:val="16"/>
        </w:rPr>
      </w:pPr>
      <w:r w:rsidRPr="007C622D">
        <w:rPr>
          <w:rFonts w:asciiTheme="minorHAnsi" w:hAnsiTheme="minorHAnsi" w:cstheme="minorHAnsi"/>
          <w:sz w:val="16"/>
          <w:szCs w:val="16"/>
        </w:rPr>
        <w:t>...................................................................................</w:t>
      </w:r>
    </w:p>
    <w:p w14:paraId="7B7D53D1"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Data i podpisy osób uprawnionych do składania</w:t>
      </w:r>
    </w:p>
    <w:p w14:paraId="12056EF1"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oświadczeń woli w imieniu Wykonawcy</w:t>
      </w:r>
    </w:p>
    <w:p w14:paraId="757DCA52" w14:textId="77777777" w:rsidR="007C622D" w:rsidRPr="007C622D" w:rsidRDefault="007C622D" w:rsidP="007C622D">
      <w:pPr>
        <w:ind w:left="5398" w:right="68" w:hanging="153"/>
        <w:jc w:val="center"/>
        <w:rPr>
          <w:rFonts w:asciiTheme="minorHAnsi" w:hAnsiTheme="minorHAnsi" w:cstheme="minorHAnsi"/>
          <w:i/>
          <w:sz w:val="16"/>
          <w:szCs w:val="16"/>
        </w:rPr>
      </w:pPr>
    </w:p>
    <w:p w14:paraId="75C7A386" w14:textId="77777777" w:rsidR="007C622D" w:rsidRPr="007C622D" w:rsidRDefault="007C622D" w:rsidP="007C622D">
      <w:pPr>
        <w:ind w:right="68"/>
        <w:rPr>
          <w:rFonts w:asciiTheme="minorHAnsi" w:hAnsiTheme="minorHAnsi" w:cstheme="minorHAnsi"/>
          <w:i/>
          <w:sz w:val="16"/>
          <w:szCs w:val="16"/>
        </w:rPr>
      </w:pPr>
    </w:p>
    <w:p w14:paraId="06D92FB6" w14:textId="77777777" w:rsidR="007C622D" w:rsidRPr="007C622D" w:rsidRDefault="007C622D" w:rsidP="007C622D">
      <w:pPr>
        <w:spacing w:line="240" w:lineRule="auto"/>
        <w:ind w:right="68"/>
        <w:rPr>
          <w:rFonts w:ascii="Calibri" w:hAnsi="Calibri" w:cs="Calibri"/>
          <w:i/>
          <w:sz w:val="16"/>
          <w:szCs w:val="16"/>
        </w:rPr>
      </w:pPr>
    </w:p>
    <w:p w14:paraId="2F16F928" w14:textId="1F612D27" w:rsidR="007C622D" w:rsidRDefault="007C622D" w:rsidP="00914766">
      <w:pPr>
        <w:tabs>
          <w:tab w:val="left" w:pos="2100"/>
        </w:tabs>
        <w:rPr>
          <w:rFonts w:asciiTheme="minorHAnsi" w:hAnsiTheme="minorHAnsi" w:cstheme="minorHAnsi"/>
          <w:sz w:val="20"/>
        </w:rPr>
      </w:pPr>
    </w:p>
    <w:p w14:paraId="6E0DFECB" w14:textId="29F4927B" w:rsidR="007C622D" w:rsidRDefault="007C622D" w:rsidP="00914766">
      <w:pPr>
        <w:tabs>
          <w:tab w:val="left" w:pos="2100"/>
        </w:tabs>
        <w:rPr>
          <w:rFonts w:asciiTheme="minorHAnsi" w:hAnsiTheme="minorHAnsi" w:cstheme="minorHAnsi"/>
          <w:sz w:val="20"/>
        </w:rPr>
      </w:pPr>
    </w:p>
    <w:p w14:paraId="6A41732D" w14:textId="77777777" w:rsidR="00E33B13" w:rsidRDefault="00E33B13" w:rsidP="00914766">
      <w:pPr>
        <w:tabs>
          <w:tab w:val="left" w:pos="2100"/>
        </w:tabs>
        <w:rPr>
          <w:rFonts w:asciiTheme="minorHAnsi" w:hAnsiTheme="minorHAnsi" w:cstheme="minorHAnsi"/>
          <w:sz w:val="20"/>
        </w:rPr>
      </w:pPr>
    </w:p>
    <w:p w14:paraId="3AF6DB60" w14:textId="77777777" w:rsidR="007E7586" w:rsidRDefault="007E7586" w:rsidP="00914766">
      <w:pPr>
        <w:tabs>
          <w:tab w:val="left" w:pos="2100"/>
        </w:tabs>
        <w:rPr>
          <w:rFonts w:asciiTheme="minorHAnsi" w:hAnsiTheme="minorHAnsi" w:cstheme="minorHAnsi"/>
          <w:sz w:val="20"/>
        </w:rPr>
      </w:pPr>
    </w:p>
    <w:p w14:paraId="6FA11B36" w14:textId="77777777" w:rsidR="007E7586" w:rsidRDefault="007E7586" w:rsidP="00914766">
      <w:pPr>
        <w:tabs>
          <w:tab w:val="left" w:pos="2100"/>
        </w:tabs>
        <w:rPr>
          <w:rFonts w:asciiTheme="minorHAnsi" w:hAnsiTheme="minorHAnsi" w:cstheme="minorHAnsi"/>
          <w:sz w:val="20"/>
        </w:rPr>
      </w:pPr>
    </w:p>
    <w:p w14:paraId="678DB4C7" w14:textId="77777777" w:rsidR="00E33B13" w:rsidRDefault="00E33B13" w:rsidP="00914766">
      <w:pPr>
        <w:tabs>
          <w:tab w:val="left" w:pos="2100"/>
        </w:tabs>
        <w:rPr>
          <w:rFonts w:asciiTheme="minorHAnsi" w:hAnsiTheme="minorHAnsi" w:cstheme="minorHAnsi"/>
          <w:sz w:val="20"/>
        </w:rPr>
      </w:pPr>
    </w:p>
    <w:p w14:paraId="0AAA92B6" w14:textId="77777777" w:rsidR="00E33B13" w:rsidRDefault="00E33B13" w:rsidP="00914766">
      <w:pPr>
        <w:tabs>
          <w:tab w:val="left" w:pos="2100"/>
        </w:tabs>
        <w:rPr>
          <w:rFonts w:asciiTheme="minorHAnsi" w:hAnsiTheme="minorHAnsi" w:cstheme="minorHAnsi"/>
          <w:sz w:val="20"/>
        </w:rPr>
      </w:pPr>
    </w:p>
    <w:p w14:paraId="253E59E8" w14:textId="77777777" w:rsidR="00E33B13" w:rsidRDefault="00E33B13" w:rsidP="00914766">
      <w:pPr>
        <w:tabs>
          <w:tab w:val="left" w:pos="2100"/>
        </w:tabs>
        <w:rPr>
          <w:rFonts w:asciiTheme="minorHAnsi" w:hAnsiTheme="minorHAnsi" w:cstheme="minorHAnsi"/>
          <w:sz w:val="20"/>
        </w:rPr>
      </w:pPr>
    </w:p>
    <w:p w14:paraId="37E8500A" w14:textId="77777777" w:rsidR="00E33B13" w:rsidRDefault="00E33B13" w:rsidP="00914766">
      <w:pPr>
        <w:tabs>
          <w:tab w:val="left" w:pos="2100"/>
        </w:tabs>
        <w:rPr>
          <w:rFonts w:asciiTheme="minorHAnsi" w:hAnsiTheme="minorHAnsi" w:cstheme="minorHAnsi"/>
          <w:sz w:val="20"/>
        </w:rPr>
      </w:pPr>
    </w:p>
    <w:p w14:paraId="1F197F57" w14:textId="77777777" w:rsidR="00E33B13" w:rsidRPr="007C622D" w:rsidRDefault="00E33B13" w:rsidP="00E33B13">
      <w:pPr>
        <w:keepNext/>
        <w:keepLines/>
        <w:shd w:val="clear" w:color="auto" w:fill="C6D9F1" w:themeFill="text2" w:themeFillTint="33"/>
        <w:spacing w:before="480"/>
        <w:outlineLvl w:val="0"/>
        <w:rPr>
          <w:rFonts w:asciiTheme="minorHAnsi" w:eastAsiaTheme="majorEastAsia" w:hAnsiTheme="minorHAnsi" w:cstheme="minorHAnsi"/>
          <w:b/>
          <w:bCs/>
          <w:color w:val="000000" w:themeColor="text1"/>
          <w:sz w:val="20"/>
        </w:rPr>
      </w:pPr>
      <w:r>
        <w:rPr>
          <w:rFonts w:asciiTheme="minorHAnsi" w:eastAsiaTheme="majorEastAsia" w:hAnsiTheme="minorHAnsi" w:cstheme="minorHAnsi"/>
          <w:b/>
          <w:bCs/>
          <w:color w:val="000000" w:themeColor="text1"/>
          <w:sz w:val="20"/>
        </w:rPr>
        <w:lastRenderedPageBreak/>
        <w:t>ZAŁĄCZNIK NR 13</w:t>
      </w:r>
      <w:r w:rsidRPr="007C622D">
        <w:rPr>
          <w:rFonts w:asciiTheme="minorHAnsi" w:eastAsiaTheme="majorEastAsia" w:hAnsiTheme="minorHAnsi" w:cstheme="minorHAnsi"/>
          <w:b/>
          <w:bCs/>
          <w:color w:val="000000" w:themeColor="text1"/>
          <w:sz w:val="20"/>
        </w:rPr>
        <w:t xml:space="preserve"> DO SWZ – </w:t>
      </w:r>
      <w:r w:rsidRPr="00AD63F4">
        <w:rPr>
          <w:rFonts w:asciiTheme="minorHAnsi" w:eastAsiaTheme="majorEastAsia" w:hAnsiTheme="minorHAnsi" w:cstheme="minorHAnsi"/>
          <w:b/>
          <w:bCs/>
          <w:color w:val="000000" w:themeColor="text1"/>
          <w:sz w:val="20"/>
        </w:rPr>
        <w:t>WYKAZ MATERIAŁÓW RÓWNOWAŻNYCH</w:t>
      </w:r>
    </w:p>
    <w:p w14:paraId="3036F463" w14:textId="77777777" w:rsidR="00E33B13" w:rsidRDefault="00E33B13" w:rsidP="00E33B13">
      <w:pPr>
        <w:ind w:right="68"/>
        <w:rPr>
          <w:rFonts w:asciiTheme="minorHAnsi" w:hAnsiTheme="minorHAnsi" w:cstheme="minorHAnsi"/>
          <w:i/>
          <w:sz w:val="16"/>
          <w:szCs w:val="16"/>
        </w:rPr>
      </w:pPr>
    </w:p>
    <w:p w14:paraId="474A5441" w14:textId="77777777" w:rsidR="00E33B13" w:rsidRPr="007C622D" w:rsidRDefault="00E33B13" w:rsidP="00E33B13">
      <w:pPr>
        <w:spacing w:before="120" w:line="276" w:lineRule="auto"/>
        <w:contextualSpacing/>
        <w:jc w:val="left"/>
        <w:outlineLvl w:val="0"/>
        <w:rPr>
          <w:rFonts w:asciiTheme="minorHAnsi" w:hAnsiTheme="minorHAnsi" w:cstheme="minorHAnsi"/>
          <w:b/>
          <w:sz w:val="20"/>
        </w:rPr>
      </w:pPr>
    </w:p>
    <w:tbl>
      <w:tblPr>
        <w:tblStyle w:val="Tabela-Siatka2"/>
        <w:tblW w:w="0" w:type="auto"/>
        <w:tblInd w:w="-142" w:type="dxa"/>
        <w:tblLook w:val="04A0" w:firstRow="1" w:lastRow="0" w:firstColumn="1" w:lastColumn="0" w:noHBand="0" w:noVBand="1"/>
      </w:tblPr>
      <w:tblGrid>
        <w:gridCol w:w="3965"/>
        <w:gridCol w:w="850"/>
        <w:gridCol w:w="4134"/>
      </w:tblGrid>
      <w:tr w:rsidR="00E33B13" w:rsidRPr="007C622D" w14:paraId="6B171ACE" w14:textId="77777777" w:rsidTr="00786F8B">
        <w:trPr>
          <w:trHeight w:val="1820"/>
        </w:trPr>
        <w:tc>
          <w:tcPr>
            <w:tcW w:w="3965" w:type="dxa"/>
            <w:tcBorders>
              <w:right w:val="single" w:sz="4" w:space="0" w:color="auto"/>
            </w:tcBorders>
          </w:tcPr>
          <w:p w14:paraId="098F16BC" w14:textId="77777777" w:rsidR="00E33B13" w:rsidRPr="007C622D" w:rsidRDefault="00E33B13" w:rsidP="00786F8B">
            <w:pPr>
              <w:ind w:right="28"/>
              <w:jc w:val="left"/>
              <w:rPr>
                <w:rFonts w:asciiTheme="minorHAnsi" w:hAnsiTheme="minorHAnsi" w:cstheme="minorHAnsi"/>
                <w:b/>
                <w:i/>
                <w:iCs/>
                <w:sz w:val="20"/>
                <w:u w:val="single"/>
              </w:rPr>
            </w:pPr>
            <w:r w:rsidRPr="007C622D">
              <w:rPr>
                <w:rFonts w:asciiTheme="minorHAnsi" w:hAnsiTheme="minorHAnsi" w:cstheme="minorHAnsi"/>
                <w:b/>
                <w:i/>
                <w:iCs/>
                <w:sz w:val="20"/>
                <w:u w:val="single"/>
              </w:rPr>
              <w:t>Wykonawca (podmiot przetwarzający)</w:t>
            </w:r>
          </w:p>
          <w:p w14:paraId="5167EAF6" w14:textId="77777777" w:rsidR="00E33B13" w:rsidRPr="007C622D" w:rsidRDefault="00E33B13" w:rsidP="00786F8B">
            <w:pPr>
              <w:ind w:right="28"/>
              <w:jc w:val="left"/>
              <w:rPr>
                <w:rFonts w:asciiTheme="minorHAnsi" w:hAnsiTheme="minorHAnsi" w:cstheme="minorHAnsi"/>
                <w:sz w:val="20"/>
              </w:rPr>
            </w:pPr>
          </w:p>
          <w:p w14:paraId="1AADAFD8" w14:textId="77777777" w:rsidR="00E33B13" w:rsidRPr="007C622D" w:rsidRDefault="00E33B13" w:rsidP="00786F8B">
            <w:pPr>
              <w:ind w:right="28"/>
              <w:jc w:val="center"/>
              <w:rPr>
                <w:rFonts w:asciiTheme="minorHAnsi" w:hAnsiTheme="minorHAnsi" w:cstheme="minorHAnsi"/>
                <w:sz w:val="20"/>
              </w:rPr>
            </w:pPr>
            <w:r w:rsidRPr="007C622D">
              <w:rPr>
                <w:rFonts w:asciiTheme="minorHAnsi" w:hAnsiTheme="minorHAnsi" w:cstheme="minorHAnsi"/>
                <w:sz w:val="20"/>
              </w:rPr>
              <w:t>…………………………………………………</w:t>
            </w:r>
          </w:p>
          <w:p w14:paraId="143FA818" w14:textId="77777777" w:rsidR="00E33B13" w:rsidRPr="007C622D" w:rsidRDefault="00E33B13" w:rsidP="00786F8B">
            <w:pPr>
              <w:ind w:right="28"/>
              <w:jc w:val="center"/>
              <w:rPr>
                <w:rFonts w:asciiTheme="minorHAnsi" w:hAnsiTheme="minorHAnsi" w:cstheme="minorHAnsi"/>
                <w:sz w:val="20"/>
              </w:rPr>
            </w:pPr>
            <w:r w:rsidRPr="007C622D">
              <w:rPr>
                <w:rFonts w:asciiTheme="minorHAnsi" w:hAnsiTheme="minorHAnsi" w:cstheme="minorHAnsi"/>
                <w:sz w:val="20"/>
              </w:rPr>
              <w:t>……………………………………………….</w:t>
            </w:r>
          </w:p>
          <w:p w14:paraId="69206427" w14:textId="77777777" w:rsidR="00E33B13" w:rsidRPr="007C622D" w:rsidRDefault="00E33B13" w:rsidP="00786F8B">
            <w:pPr>
              <w:ind w:right="28"/>
              <w:jc w:val="center"/>
              <w:rPr>
                <w:rFonts w:asciiTheme="minorHAnsi" w:hAnsiTheme="minorHAnsi" w:cstheme="minorHAnsi"/>
                <w:i/>
                <w:sz w:val="20"/>
              </w:rPr>
            </w:pPr>
            <w:r w:rsidRPr="007C622D">
              <w:rPr>
                <w:rFonts w:asciiTheme="minorHAnsi" w:hAnsiTheme="minorHAnsi" w:cstheme="minorHAnsi"/>
                <w:i/>
                <w:sz w:val="20"/>
              </w:rPr>
              <w:t>Nazwa i adres</w:t>
            </w:r>
          </w:p>
          <w:p w14:paraId="1AAF184B" w14:textId="77777777" w:rsidR="00E33B13" w:rsidRPr="007C622D" w:rsidRDefault="00E33B13" w:rsidP="00786F8B">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4A43ACD8" w14:textId="77777777" w:rsidR="00E33B13" w:rsidRPr="007C622D" w:rsidRDefault="00E33B13" w:rsidP="00786F8B">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14AABC5" w14:textId="77777777" w:rsidR="00E33B13" w:rsidRPr="007C622D" w:rsidRDefault="00E33B13" w:rsidP="00786F8B">
            <w:pPr>
              <w:spacing w:line="360" w:lineRule="auto"/>
              <w:rPr>
                <w:rFonts w:asciiTheme="minorHAnsi" w:eastAsiaTheme="majorEastAsia" w:hAnsiTheme="minorHAnsi" w:cstheme="minorHAnsi"/>
                <w:b/>
                <w:i/>
                <w:iCs/>
                <w:sz w:val="20"/>
                <w:u w:val="single"/>
              </w:rPr>
            </w:pPr>
            <w:r w:rsidRPr="007C622D">
              <w:rPr>
                <w:rFonts w:asciiTheme="minorHAnsi" w:eastAsiaTheme="majorEastAsia" w:hAnsiTheme="minorHAnsi" w:cstheme="minorHAnsi"/>
                <w:b/>
                <w:i/>
                <w:iCs/>
                <w:sz w:val="20"/>
                <w:u w:val="single"/>
              </w:rPr>
              <w:t xml:space="preserve">Zamawiający </w:t>
            </w:r>
          </w:p>
          <w:p w14:paraId="48AC5B1D" w14:textId="77777777" w:rsidR="00E33B13" w:rsidRPr="007C622D" w:rsidRDefault="00E33B13" w:rsidP="00786F8B">
            <w:pPr>
              <w:spacing w:before="120" w:after="120" w:line="240" w:lineRule="auto"/>
              <w:contextualSpacing/>
              <w:jc w:val="center"/>
              <w:rPr>
                <w:rFonts w:asciiTheme="minorHAnsi" w:eastAsia="Calibri" w:hAnsiTheme="minorHAnsi" w:cstheme="minorHAnsi"/>
                <w:b/>
                <w:sz w:val="20"/>
              </w:rPr>
            </w:pPr>
            <w:r w:rsidRPr="007C622D">
              <w:rPr>
                <w:rFonts w:asciiTheme="minorHAnsi" w:eastAsia="Calibri" w:hAnsiTheme="minorHAnsi" w:cstheme="minorHAnsi"/>
                <w:b/>
                <w:sz w:val="20"/>
              </w:rPr>
              <w:t>PGE Dystrybucja S.A.</w:t>
            </w:r>
          </w:p>
          <w:p w14:paraId="17304A5E" w14:textId="77777777" w:rsidR="00E33B13" w:rsidRPr="007C622D" w:rsidRDefault="00E33B13" w:rsidP="00786F8B">
            <w:pPr>
              <w:spacing w:before="120" w:after="120" w:line="240" w:lineRule="auto"/>
              <w:contextualSpacing/>
              <w:jc w:val="center"/>
              <w:rPr>
                <w:rFonts w:asciiTheme="minorHAnsi" w:eastAsia="Calibri" w:hAnsiTheme="minorHAnsi" w:cstheme="minorHAnsi"/>
                <w:sz w:val="20"/>
              </w:rPr>
            </w:pPr>
            <w:r w:rsidRPr="007C622D">
              <w:rPr>
                <w:rFonts w:asciiTheme="minorHAnsi" w:eastAsia="Calibri" w:hAnsiTheme="minorHAnsi" w:cstheme="minorHAnsi"/>
                <w:sz w:val="20"/>
              </w:rPr>
              <w:t>w imieniu i na rzecz której działa:</w:t>
            </w:r>
          </w:p>
          <w:p w14:paraId="32A1C207" w14:textId="77777777" w:rsidR="00E33B13" w:rsidRPr="007C622D" w:rsidRDefault="00E33B13" w:rsidP="00786F8B">
            <w:pPr>
              <w:spacing w:before="120" w:after="120" w:line="240" w:lineRule="auto"/>
              <w:contextualSpacing/>
              <w:jc w:val="center"/>
              <w:rPr>
                <w:rFonts w:asciiTheme="minorHAnsi" w:eastAsia="Calibri" w:hAnsiTheme="minorHAnsi" w:cstheme="minorHAnsi"/>
                <w:b/>
                <w:sz w:val="20"/>
              </w:rPr>
            </w:pPr>
            <w:r w:rsidRPr="007C622D">
              <w:rPr>
                <w:rFonts w:asciiTheme="minorHAnsi" w:eastAsia="Calibri" w:hAnsiTheme="minorHAnsi" w:cstheme="minorHAnsi"/>
                <w:b/>
                <w:sz w:val="20"/>
              </w:rPr>
              <w:t>PGE Dystrybucja S.A. Oddział Warszawa</w:t>
            </w:r>
          </w:p>
          <w:p w14:paraId="029D6422" w14:textId="77777777" w:rsidR="00E33B13" w:rsidRPr="007C622D" w:rsidRDefault="00E33B13" w:rsidP="00786F8B">
            <w:pPr>
              <w:spacing w:line="360" w:lineRule="auto"/>
              <w:jc w:val="center"/>
              <w:rPr>
                <w:rFonts w:asciiTheme="minorHAnsi" w:eastAsiaTheme="majorEastAsia" w:hAnsiTheme="minorHAnsi" w:cstheme="minorHAnsi"/>
                <w:i/>
                <w:iCs/>
                <w:sz w:val="20"/>
              </w:rPr>
            </w:pPr>
            <w:r w:rsidRPr="007C622D">
              <w:rPr>
                <w:rFonts w:asciiTheme="minorHAnsi" w:eastAsia="Calibri" w:hAnsiTheme="minorHAnsi" w:cstheme="minorHAnsi"/>
                <w:b/>
                <w:sz w:val="20"/>
              </w:rPr>
              <w:t>ul. Marsa 95, 04-470 Warszawa</w:t>
            </w:r>
          </w:p>
        </w:tc>
      </w:tr>
    </w:tbl>
    <w:p w14:paraId="706C425A" w14:textId="77777777" w:rsidR="00E33B13" w:rsidRDefault="00E33B13" w:rsidP="00E33B13">
      <w:pPr>
        <w:spacing w:after="43"/>
        <w:ind w:right="-437"/>
        <w:rPr>
          <w:b/>
        </w:rPr>
      </w:pPr>
    </w:p>
    <w:p w14:paraId="043A6EA9" w14:textId="77777777" w:rsidR="00E33B13" w:rsidRPr="00AD63F4" w:rsidRDefault="00E33B13" w:rsidP="00E33B13">
      <w:pPr>
        <w:spacing w:after="43"/>
        <w:ind w:right="-437"/>
        <w:jc w:val="center"/>
        <w:rPr>
          <w:b/>
        </w:rPr>
      </w:pPr>
      <w:r w:rsidRPr="00AD63F4">
        <w:rPr>
          <w:rFonts w:asciiTheme="minorHAnsi" w:eastAsiaTheme="majorEastAsia" w:hAnsiTheme="minorHAnsi" w:cstheme="minorHAnsi"/>
          <w:b/>
          <w:bCs/>
          <w:color w:val="000000" w:themeColor="text1"/>
          <w:sz w:val="20"/>
        </w:rPr>
        <w:t>WYKAZ MATERIAŁÓW RÓWNOWAŻNYCH</w:t>
      </w:r>
    </w:p>
    <w:p w14:paraId="50B3F587" w14:textId="613D9607" w:rsidR="00E33B13" w:rsidRDefault="00E33B13" w:rsidP="00E33B13">
      <w:pPr>
        <w:spacing w:line="239" w:lineRule="auto"/>
        <w:ind w:left="103" w:right="45"/>
        <w:rPr>
          <w:rFonts w:asciiTheme="minorHAnsi" w:hAnsiTheme="minorHAnsi" w:cstheme="minorHAnsi"/>
          <w:sz w:val="20"/>
        </w:rPr>
      </w:pPr>
      <w:r w:rsidRPr="00AD63F4">
        <w:rPr>
          <w:rFonts w:asciiTheme="minorHAnsi" w:hAnsiTheme="minorHAnsi" w:cstheme="minorHAnsi"/>
          <w:sz w:val="20"/>
        </w:rPr>
        <w:t>Składając ofertę w postępowaniu przetargowym</w:t>
      </w:r>
      <w:r>
        <w:rPr>
          <w:rFonts w:asciiTheme="minorHAnsi" w:hAnsiTheme="minorHAnsi" w:cstheme="minorHAnsi"/>
          <w:sz w:val="20"/>
        </w:rPr>
        <w:t xml:space="preserve"> nr POST/DYS/OW/GZ/04210/2025 </w:t>
      </w:r>
      <w:r w:rsidRPr="00AD63F4">
        <w:rPr>
          <w:rFonts w:asciiTheme="minorHAnsi" w:hAnsiTheme="minorHAnsi" w:cstheme="minorHAnsi"/>
          <w:sz w:val="20"/>
        </w:rPr>
        <w:t xml:space="preserve"> na roboty budowlane w zakresie</w:t>
      </w:r>
      <w:r>
        <w:rPr>
          <w:rFonts w:asciiTheme="minorHAnsi" w:hAnsiTheme="minorHAnsi" w:cstheme="minorHAnsi"/>
          <w:b/>
          <w:sz w:val="20"/>
        </w:rPr>
        <w:t xml:space="preserve">:  </w:t>
      </w:r>
      <w:r w:rsidRPr="00E33B13">
        <w:rPr>
          <w:rFonts w:asciiTheme="minorHAnsi" w:hAnsiTheme="minorHAnsi" w:cstheme="minorHAnsi"/>
          <w:b/>
          <w:sz w:val="20"/>
        </w:rPr>
        <w:t>Wykonanie robót budowlanych w zakresie budowy linii kablowej 110kV, 15kV wraz z kablem światłowodowym oraz kompleksowe zaprojektowanie i wykonanie systemu DTS pomiędzy stacjami 110/15kV Legionowo B oraz Legionowo Cegielnia</w:t>
      </w:r>
      <w:r>
        <w:rPr>
          <w:rFonts w:asciiTheme="minorHAnsi" w:hAnsiTheme="minorHAnsi" w:cstheme="minorHAnsi"/>
          <w:b/>
          <w:sz w:val="20"/>
        </w:rPr>
        <w:t>, oświadczam, że</w:t>
      </w:r>
      <w:r>
        <w:rPr>
          <w:rFonts w:asciiTheme="minorHAnsi" w:hAnsiTheme="minorHAnsi" w:cstheme="minorHAnsi"/>
          <w:sz w:val="20"/>
        </w:rPr>
        <w:t xml:space="preserve"> </w:t>
      </w:r>
      <w:r w:rsidRPr="00AD63F4">
        <w:rPr>
          <w:rFonts w:asciiTheme="minorHAnsi" w:hAnsiTheme="minorHAnsi" w:cstheme="minorHAnsi"/>
          <w:b/>
          <w:sz w:val="20"/>
        </w:rPr>
        <w:t>podane w tabeli poniżej rozwiązania równoważne:</w:t>
      </w:r>
      <w:r w:rsidRPr="00AD63F4">
        <w:rPr>
          <w:rFonts w:asciiTheme="minorHAnsi" w:hAnsiTheme="minorHAnsi" w:cstheme="minorHAnsi"/>
          <w:sz w:val="20"/>
        </w:rPr>
        <w:t xml:space="preserve"> </w:t>
      </w:r>
    </w:p>
    <w:p w14:paraId="22DF155C" w14:textId="77777777" w:rsidR="00E33B13" w:rsidRPr="00AD63F4" w:rsidRDefault="00E33B13" w:rsidP="00E33B13">
      <w:pPr>
        <w:spacing w:line="239" w:lineRule="auto"/>
        <w:ind w:left="103" w:right="45"/>
        <w:rPr>
          <w:rFonts w:asciiTheme="minorHAnsi" w:hAnsiTheme="minorHAnsi" w:cstheme="minorHAnsi"/>
          <w:sz w:val="20"/>
        </w:rPr>
      </w:pPr>
    </w:p>
    <w:p w14:paraId="634331AD" w14:textId="77777777" w:rsidR="00E33B13" w:rsidRPr="00AD63F4" w:rsidRDefault="00E33B13" w:rsidP="00E33B13">
      <w:pPr>
        <w:pStyle w:val="Akapitzlist"/>
        <w:numPr>
          <w:ilvl w:val="6"/>
          <w:numId w:val="30"/>
        </w:numPr>
        <w:tabs>
          <w:tab w:val="clear" w:pos="5040"/>
          <w:tab w:val="num" w:pos="284"/>
        </w:tabs>
        <w:spacing w:after="7" w:line="250" w:lineRule="auto"/>
        <w:ind w:left="5529" w:right="48" w:hanging="5529"/>
        <w:rPr>
          <w:rFonts w:asciiTheme="minorHAnsi" w:hAnsiTheme="minorHAnsi" w:cstheme="minorHAnsi"/>
          <w:sz w:val="20"/>
        </w:rPr>
      </w:pPr>
      <w:r w:rsidRPr="00AD63F4">
        <w:rPr>
          <w:rFonts w:asciiTheme="minorHAnsi" w:hAnsiTheme="minorHAnsi" w:cstheme="minorHAnsi"/>
          <w:sz w:val="20"/>
        </w:rPr>
        <w:t xml:space="preserve">posiadają atesty, certyfikaty, aprobaty techniczne określone przez Zamawiającego w treści specyfikacji </w:t>
      </w:r>
    </w:p>
    <w:p w14:paraId="23D5B016" w14:textId="77777777" w:rsidR="00E33B13" w:rsidRPr="00AD63F4" w:rsidRDefault="00E33B13" w:rsidP="00E33B13">
      <w:pPr>
        <w:spacing w:after="7" w:line="250" w:lineRule="auto"/>
        <w:ind w:left="284" w:right="48" w:hanging="10"/>
        <w:rPr>
          <w:rFonts w:asciiTheme="minorHAnsi" w:hAnsiTheme="minorHAnsi" w:cstheme="minorHAnsi"/>
          <w:sz w:val="20"/>
        </w:rPr>
      </w:pPr>
      <w:r w:rsidRPr="00AD63F4">
        <w:rPr>
          <w:rFonts w:asciiTheme="minorHAnsi" w:hAnsiTheme="minorHAnsi" w:cstheme="minorHAnsi"/>
          <w:sz w:val="20"/>
        </w:rPr>
        <w:t xml:space="preserve">istotnych warunków niniejszego zamówienia lub równoważne zaświadczenia  i dokumenty wystawione przez podmioty mające siedzibę w innym państwie członkowskim Europejskiego Obszaru Gospodarczego, </w:t>
      </w:r>
    </w:p>
    <w:p w14:paraId="57D10798" w14:textId="77777777" w:rsidR="00E33B13" w:rsidRDefault="00E33B13" w:rsidP="00E33B13">
      <w:pPr>
        <w:numPr>
          <w:ilvl w:val="0"/>
          <w:numId w:val="30"/>
        </w:numPr>
        <w:tabs>
          <w:tab w:val="clear" w:pos="720"/>
          <w:tab w:val="num" w:pos="284"/>
        </w:tabs>
        <w:spacing w:after="7" w:line="250" w:lineRule="auto"/>
        <w:ind w:left="284" w:right="48" w:hanging="284"/>
        <w:rPr>
          <w:rFonts w:asciiTheme="minorHAnsi" w:hAnsiTheme="minorHAnsi" w:cstheme="minorHAnsi"/>
          <w:sz w:val="20"/>
        </w:rPr>
      </w:pPr>
      <w:r w:rsidRPr="00AD63F4">
        <w:rPr>
          <w:rFonts w:asciiTheme="minorHAnsi" w:hAnsiTheme="minorHAnsi" w:cstheme="minorHAnsi"/>
          <w:sz w:val="20"/>
        </w:rPr>
        <w:t>posiadają parametry techniczne i jakościowe nie gorsze od założeń projektowych, umożliwiające  uzyskanie efektu założonego przez Zam</w:t>
      </w:r>
      <w:r>
        <w:rPr>
          <w:rFonts w:asciiTheme="minorHAnsi" w:hAnsiTheme="minorHAnsi" w:cstheme="minorHAnsi"/>
          <w:sz w:val="20"/>
        </w:rPr>
        <w:t>awiającego i sprecyzowanego w S</w:t>
      </w:r>
      <w:r w:rsidRPr="00AD63F4">
        <w:rPr>
          <w:rFonts w:asciiTheme="minorHAnsi" w:hAnsiTheme="minorHAnsi" w:cstheme="minorHAnsi"/>
          <w:sz w:val="20"/>
        </w:rPr>
        <w:t xml:space="preserve">WZ. </w:t>
      </w:r>
    </w:p>
    <w:p w14:paraId="091D36A0" w14:textId="77777777" w:rsidR="00E33B13" w:rsidRDefault="00E33B13" w:rsidP="00E33B13">
      <w:pPr>
        <w:spacing w:after="7" w:line="250" w:lineRule="auto"/>
        <w:ind w:right="48"/>
        <w:rPr>
          <w:rFonts w:asciiTheme="minorHAnsi" w:hAnsiTheme="minorHAnsi" w:cstheme="minorHAnsi"/>
          <w:sz w:val="20"/>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2411"/>
        <w:gridCol w:w="2409"/>
        <w:gridCol w:w="2127"/>
        <w:gridCol w:w="1701"/>
      </w:tblGrid>
      <w:tr w:rsidR="00E33B13" w:rsidRPr="000D3E75" w14:paraId="35BD152D" w14:textId="77777777" w:rsidTr="00786F8B">
        <w:trPr>
          <w:trHeight w:val="1104"/>
        </w:trPr>
        <w:tc>
          <w:tcPr>
            <w:tcW w:w="992" w:type="dxa"/>
            <w:shd w:val="clear" w:color="auto" w:fill="C6D9F1" w:themeFill="text2" w:themeFillTint="33"/>
            <w:vAlign w:val="center"/>
          </w:tcPr>
          <w:p w14:paraId="40C55AE3" w14:textId="77777777" w:rsidR="00E33B13" w:rsidRPr="004B62A8" w:rsidRDefault="00E33B13" w:rsidP="00786F8B">
            <w:pPr>
              <w:autoSpaceDE w:val="0"/>
              <w:autoSpaceDN w:val="0"/>
              <w:adjustRightInd w:val="0"/>
              <w:spacing w:line="240" w:lineRule="auto"/>
              <w:jc w:val="center"/>
              <w:rPr>
                <w:rFonts w:asciiTheme="minorHAnsi" w:hAnsiTheme="minorHAnsi"/>
                <w:sz w:val="18"/>
                <w:szCs w:val="18"/>
              </w:rPr>
            </w:pPr>
            <w:r w:rsidRPr="004B62A8">
              <w:rPr>
                <w:rFonts w:asciiTheme="minorHAnsi" w:hAnsiTheme="minorHAnsi"/>
                <w:sz w:val="18"/>
                <w:szCs w:val="18"/>
              </w:rPr>
              <w:t>l.p.</w:t>
            </w:r>
          </w:p>
        </w:tc>
        <w:tc>
          <w:tcPr>
            <w:tcW w:w="2411" w:type="dxa"/>
            <w:shd w:val="clear" w:color="auto" w:fill="C6D9F1" w:themeFill="text2" w:themeFillTint="33"/>
          </w:tcPr>
          <w:p w14:paraId="6E3C8A3B" w14:textId="77777777" w:rsidR="00E33B13" w:rsidRPr="000D3E75" w:rsidRDefault="00E33B13" w:rsidP="00786F8B">
            <w:pPr>
              <w:autoSpaceDE w:val="0"/>
              <w:autoSpaceDN w:val="0"/>
              <w:adjustRightInd w:val="0"/>
              <w:spacing w:line="240" w:lineRule="auto"/>
              <w:jc w:val="center"/>
              <w:rPr>
                <w:rFonts w:asciiTheme="minorHAnsi" w:hAnsiTheme="minorHAnsi"/>
                <w:strike/>
                <w:sz w:val="18"/>
                <w:szCs w:val="18"/>
              </w:rPr>
            </w:pPr>
            <w:r w:rsidRPr="004B62A8">
              <w:rPr>
                <w:rFonts w:asciiTheme="minorHAnsi" w:hAnsiTheme="minorHAnsi" w:cstheme="minorHAnsi"/>
                <w:sz w:val="20"/>
              </w:rPr>
              <w:t>Nazwa materiału, urządzenia, innego elementu określonego w dokumentacji technicznej</w:t>
            </w:r>
          </w:p>
        </w:tc>
        <w:tc>
          <w:tcPr>
            <w:tcW w:w="2409" w:type="dxa"/>
            <w:shd w:val="clear" w:color="auto" w:fill="C6D9F1" w:themeFill="text2" w:themeFillTint="33"/>
            <w:vAlign w:val="center"/>
          </w:tcPr>
          <w:p w14:paraId="238FFC7C" w14:textId="77777777" w:rsidR="00E33B13" w:rsidRPr="004B62A8" w:rsidRDefault="00E33B13" w:rsidP="00786F8B">
            <w:pPr>
              <w:spacing w:line="216" w:lineRule="auto"/>
              <w:ind w:left="370" w:hanging="24"/>
              <w:jc w:val="center"/>
              <w:rPr>
                <w:rFonts w:asciiTheme="minorHAnsi" w:hAnsiTheme="minorHAnsi" w:cstheme="minorHAnsi"/>
                <w:sz w:val="20"/>
              </w:rPr>
            </w:pPr>
            <w:r w:rsidRPr="004B62A8">
              <w:rPr>
                <w:rFonts w:asciiTheme="minorHAnsi" w:hAnsiTheme="minorHAnsi" w:cstheme="minorHAnsi"/>
                <w:sz w:val="20"/>
              </w:rPr>
              <w:t>Wymagane parametry</w:t>
            </w:r>
          </w:p>
          <w:p w14:paraId="65D5EF0C" w14:textId="77777777" w:rsidR="00E33B13" w:rsidRPr="004B62A8" w:rsidRDefault="00E33B13" w:rsidP="00786F8B">
            <w:pPr>
              <w:ind w:left="18"/>
              <w:jc w:val="center"/>
              <w:rPr>
                <w:rFonts w:asciiTheme="minorHAnsi" w:hAnsiTheme="minorHAnsi" w:cstheme="minorHAnsi"/>
                <w:sz w:val="20"/>
              </w:rPr>
            </w:pPr>
            <w:r w:rsidRPr="004B62A8">
              <w:rPr>
                <w:rFonts w:asciiTheme="minorHAnsi" w:hAnsiTheme="minorHAnsi" w:cstheme="minorHAnsi"/>
                <w:sz w:val="20"/>
              </w:rPr>
              <w:t>techniczne</w:t>
            </w:r>
          </w:p>
          <w:p w14:paraId="5B407C92" w14:textId="77777777" w:rsidR="00E33B13" w:rsidRPr="004B62A8" w:rsidRDefault="00E33B13" w:rsidP="00786F8B">
            <w:pPr>
              <w:ind w:left="118"/>
              <w:jc w:val="center"/>
              <w:rPr>
                <w:rFonts w:asciiTheme="minorHAnsi" w:hAnsiTheme="minorHAnsi" w:cstheme="minorHAnsi"/>
                <w:sz w:val="20"/>
              </w:rPr>
            </w:pPr>
            <w:r w:rsidRPr="004B62A8">
              <w:rPr>
                <w:rFonts w:asciiTheme="minorHAnsi" w:hAnsiTheme="minorHAnsi" w:cstheme="minorHAnsi"/>
                <w:sz w:val="20"/>
              </w:rPr>
              <w:t>(określone przez</w:t>
            </w:r>
          </w:p>
          <w:p w14:paraId="53F7C561" w14:textId="77777777" w:rsidR="00E33B13" w:rsidRPr="000D3E75" w:rsidRDefault="00E33B13" w:rsidP="00786F8B">
            <w:pPr>
              <w:autoSpaceDE w:val="0"/>
              <w:autoSpaceDN w:val="0"/>
              <w:adjustRightInd w:val="0"/>
              <w:spacing w:line="240" w:lineRule="auto"/>
              <w:jc w:val="center"/>
              <w:rPr>
                <w:rFonts w:asciiTheme="minorHAnsi" w:hAnsiTheme="minorHAnsi"/>
                <w:strike/>
                <w:sz w:val="18"/>
                <w:szCs w:val="18"/>
              </w:rPr>
            </w:pPr>
            <w:r w:rsidRPr="004B62A8">
              <w:rPr>
                <w:rFonts w:asciiTheme="minorHAnsi" w:hAnsiTheme="minorHAnsi" w:cstheme="minorHAnsi"/>
                <w:sz w:val="20"/>
              </w:rPr>
              <w:t>Zamawiającego w dokumentacji technicznej)</w:t>
            </w:r>
          </w:p>
        </w:tc>
        <w:tc>
          <w:tcPr>
            <w:tcW w:w="2127" w:type="dxa"/>
            <w:shd w:val="clear" w:color="auto" w:fill="C6D9F1" w:themeFill="text2" w:themeFillTint="33"/>
            <w:vAlign w:val="center"/>
          </w:tcPr>
          <w:p w14:paraId="635BF9FF" w14:textId="77777777" w:rsidR="00E33B13" w:rsidRPr="004B62A8" w:rsidRDefault="00E33B13" w:rsidP="00786F8B">
            <w:pPr>
              <w:spacing w:line="216" w:lineRule="auto"/>
              <w:ind w:left="293" w:firstLine="67"/>
              <w:jc w:val="center"/>
              <w:rPr>
                <w:rFonts w:asciiTheme="minorHAnsi" w:hAnsiTheme="minorHAnsi" w:cstheme="minorHAnsi"/>
                <w:sz w:val="20"/>
              </w:rPr>
            </w:pPr>
            <w:r w:rsidRPr="004B62A8">
              <w:rPr>
                <w:rFonts w:asciiTheme="minorHAnsi" w:hAnsiTheme="minorHAnsi" w:cstheme="minorHAnsi"/>
                <w:sz w:val="20"/>
              </w:rPr>
              <w:t>Nazwa materiału, urządzenia, innego</w:t>
            </w:r>
          </w:p>
          <w:p w14:paraId="5A928AB8" w14:textId="77777777" w:rsidR="00E33B13" w:rsidRPr="004B62A8" w:rsidRDefault="00E33B13" w:rsidP="00786F8B">
            <w:pPr>
              <w:spacing w:line="216" w:lineRule="auto"/>
              <w:ind w:left="715" w:hanging="475"/>
              <w:jc w:val="center"/>
              <w:rPr>
                <w:rFonts w:asciiTheme="minorHAnsi" w:hAnsiTheme="minorHAnsi" w:cstheme="minorHAnsi"/>
                <w:sz w:val="20"/>
              </w:rPr>
            </w:pPr>
            <w:r>
              <w:rPr>
                <w:rFonts w:asciiTheme="minorHAnsi" w:hAnsiTheme="minorHAnsi" w:cstheme="minorHAnsi"/>
                <w:sz w:val="20"/>
              </w:rPr>
              <w:t xml:space="preserve">elementu ujętego w </w:t>
            </w:r>
            <w:r w:rsidRPr="004B62A8">
              <w:rPr>
                <w:rFonts w:asciiTheme="minorHAnsi" w:hAnsiTheme="minorHAnsi" w:cstheme="minorHAnsi"/>
                <w:sz w:val="20"/>
              </w:rPr>
              <w:t>ofercie –</w:t>
            </w:r>
          </w:p>
          <w:p w14:paraId="42E0A1F1" w14:textId="77777777" w:rsidR="00E33B13" w:rsidRPr="000D3E75" w:rsidRDefault="00E33B13" w:rsidP="00786F8B">
            <w:pPr>
              <w:autoSpaceDE w:val="0"/>
              <w:autoSpaceDN w:val="0"/>
              <w:adjustRightInd w:val="0"/>
              <w:spacing w:line="240" w:lineRule="auto"/>
              <w:jc w:val="center"/>
              <w:rPr>
                <w:rFonts w:asciiTheme="minorHAnsi" w:hAnsiTheme="minorHAnsi"/>
                <w:strike/>
                <w:sz w:val="18"/>
                <w:szCs w:val="18"/>
              </w:rPr>
            </w:pPr>
            <w:r w:rsidRPr="004B62A8">
              <w:rPr>
                <w:rFonts w:asciiTheme="minorHAnsi" w:hAnsiTheme="minorHAnsi" w:cstheme="minorHAnsi"/>
                <w:sz w:val="20"/>
              </w:rPr>
              <w:t>równoważnego</w:t>
            </w:r>
          </w:p>
        </w:tc>
        <w:tc>
          <w:tcPr>
            <w:tcW w:w="1701" w:type="dxa"/>
            <w:shd w:val="clear" w:color="auto" w:fill="C6D9F1" w:themeFill="text2" w:themeFillTint="33"/>
          </w:tcPr>
          <w:p w14:paraId="3EB16002" w14:textId="77777777" w:rsidR="00E33B13" w:rsidRPr="000D3E75" w:rsidRDefault="00E33B13" w:rsidP="00786F8B">
            <w:pPr>
              <w:autoSpaceDE w:val="0"/>
              <w:autoSpaceDN w:val="0"/>
              <w:adjustRightInd w:val="0"/>
              <w:spacing w:line="240" w:lineRule="auto"/>
              <w:jc w:val="center"/>
              <w:rPr>
                <w:rFonts w:asciiTheme="minorHAnsi" w:hAnsiTheme="minorHAnsi"/>
                <w:strike/>
                <w:sz w:val="18"/>
                <w:szCs w:val="18"/>
              </w:rPr>
            </w:pPr>
            <w:r w:rsidRPr="004B62A8">
              <w:rPr>
                <w:rFonts w:asciiTheme="minorHAnsi" w:hAnsiTheme="minorHAnsi" w:cstheme="minorHAnsi"/>
                <w:sz w:val="20"/>
              </w:rPr>
              <w:t>Oferowane parametry techniczne</w:t>
            </w:r>
          </w:p>
        </w:tc>
      </w:tr>
      <w:tr w:rsidR="00E33B13" w:rsidRPr="000D3E75" w14:paraId="36C1DA87" w14:textId="77777777" w:rsidTr="00786F8B">
        <w:trPr>
          <w:trHeight w:val="277"/>
        </w:trPr>
        <w:tc>
          <w:tcPr>
            <w:tcW w:w="992" w:type="dxa"/>
          </w:tcPr>
          <w:p w14:paraId="31E24121" w14:textId="77777777" w:rsidR="00E33B13" w:rsidRPr="000D3E75" w:rsidRDefault="00E33B13" w:rsidP="00786F8B">
            <w:pPr>
              <w:autoSpaceDE w:val="0"/>
              <w:autoSpaceDN w:val="0"/>
              <w:adjustRightInd w:val="0"/>
              <w:spacing w:line="240" w:lineRule="auto"/>
              <w:jc w:val="center"/>
              <w:rPr>
                <w:rFonts w:asciiTheme="minorHAnsi" w:hAnsiTheme="minorHAnsi"/>
                <w:i/>
                <w:strike/>
                <w:sz w:val="20"/>
              </w:rPr>
            </w:pPr>
          </w:p>
        </w:tc>
        <w:tc>
          <w:tcPr>
            <w:tcW w:w="2411" w:type="dxa"/>
          </w:tcPr>
          <w:p w14:paraId="4FE96A66" w14:textId="77777777" w:rsidR="00E33B13" w:rsidRPr="000D3E75" w:rsidRDefault="00E33B13" w:rsidP="00786F8B">
            <w:pPr>
              <w:autoSpaceDE w:val="0"/>
              <w:autoSpaceDN w:val="0"/>
              <w:adjustRightInd w:val="0"/>
              <w:spacing w:line="240" w:lineRule="auto"/>
              <w:jc w:val="center"/>
              <w:rPr>
                <w:rFonts w:asciiTheme="minorHAnsi" w:hAnsiTheme="minorHAnsi"/>
                <w:i/>
                <w:strike/>
                <w:sz w:val="20"/>
              </w:rPr>
            </w:pPr>
          </w:p>
        </w:tc>
        <w:tc>
          <w:tcPr>
            <w:tcW w:w="2409" w:type="dxa"/>
          </w:tcPr>
          <w:p w14:paraId="48A3BBF9" w14:textId="77777777" w:rsidR="00E33B13" w:rsidRPr="000D3E75" w:rsidRDefault="00E33B13" w:rsidP="00786F8B">
            <w:pPr>
              <w:autoSpaceDE w:val="0"/>
              <w:autoSpaceDN w:val="0"/>
              <w:adjustRightInd w:val="0"/>
              <w:spacing w:line="240" w:lineRule="auto"/>
              <w:jc w:val="center"/>
              <w:rPr>
                <w:rFonts w:asciiTheme="minorHAnsi" w:hAnsiTheme="minorHAnsi"/>
                <w:i/>
                <w:strike/>
                <w:sz w:val="20"/>
              </w:rPr>
            </w:pPr>
          </w:p>
        </w:tc>
        <w:tc>
          <w:tcPr>
            <w:tcW w:w="2127" w:type="dxa"/>
          </w:tcPr>
          <w:p w14:paraId="4C6F0F08" w14:textId="77777777" w:rsidR="00E33B13" w:rsidRPr="000D3E75" w:rsidRDefault="00E33B13" w:rsidP="00786F8B">
            <w:pPr>
              <w:autoSpaceDE w:val="0"/>
              <w:autoSpaceDN w:val="0"/>
              <w:adjustRightInd w:val="0"/>
              <w:spacing w:line="240" w:lineRule="auto"/>
              <w:jc w:val="center"/>
              <w:rPr>
                <w:rFonts w:asciiTheme="minorHAnsi" w:hAnsiTheme="minorHAnsi"/>
                <w:i/>
                <w:strike/>
                <w:sz w:val="20"/>
              </w:rPr>
            </w:pPr>
          </w:p>
        </w:tc>
        <w:tc>
          <w:tcPr>
            <w:tcW w:w="1701" w:type="dxa"/>
          </w:tcPr>
          <w:p w14:paraId="5BA07BFF" w14:textId="77777777" w:rsidR="00E33B13" w:rsidRPr="000D3E75" w:rsidRDefault="00E33B13" w:rsidP="00786F8B">
            <w:pPr>
              <w:autoSpaceDE w:val="0"/>
              <w:autoSpaceDN w:val="0"/>
              <w:adjustRightInd w:val="0"/>
              <w:spacing w:line="240" w:lineRule="auto"/>
              <w:jc w:val="center"/>
              <w:rPr>
                <w:rFonts w:asciiTheme="minorHAnsi" w:hAnsiTheme="minorHAnsi"/>
                <w:i/>
                <w:strike/>
                <w:sz w:val="20"/>
              </w:rPr>
            </w:pPr>
          </w:p>
        </w:tc>
      </w:tr>
      <w:tr w:rsidR="00E33B13" w:rsidRPr="000D3E75" w14:paraId="32F6D2EB" w14:textId="77777777" w:rsidTr="00786F8B">
        <w:trPr>
          <w:trHeight w:val="318"/>
        </w:trPr>
        <w:tc>
          <w:tcPr>
            <w:tcW w:w="992" w:type="dxa"/>
          </w:tcPr>
          <w:p w14:paraId="45E92E4E"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c>
          <w:tcPr>
            <w:tcW w:w="2411" w:type="dxa"/>
          </w:tcPr>
          <w:p w14:paraId="1DA24832"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c>
          <w:tcPr>
            <w:tcW w:w="2409" w:type="dxa"/>
          </w:tcPr>
          <w:p w14:paraId="75B8622E"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c>
          <w:tcPr>
            <w:tcW w:w="2127" w:type="dxa"/>
          </w:tcPr>
          <w:p w14:paraId="3D9B6B82"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c>
          <w:tcPr>
            <w:tcW w:w="1701" w:type="dxa"/>
          </w:tcPr>
          <w:p w14:paraId="0E782A2E"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r>
      <w:tr w:rsidR="00E33B13" w:rsidRPr="000D3E75" w14:paraId="2F4887F4" w14:textId="77777777" w:rsidTr="00786F8B">
        <w:trPr>
          <w:trHeight w:val="318"/>
        </w:trPr>
        <w:tc>
          <w:tcPr>
            <w:tcW w:w="992" w:type="dxa"/>
          </w:tcPr>
          <w:p w14:paraId="420661A7"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c>
          <w:tcPr>
            <w:tcW w:w="2411" w:type="dxa"/>
          </w:tcPr>
          <w:p w14:paraId="09DD2D2C"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c>
          <w:tcPr>
            <w:tcW w:w="2409" w:type="dxa"/>
          </w:tcPr>
          <w:p w14:paraId="051A9AE0"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c>
          <w:tcPr>
            <w:tcW w:w="2127" w:type="dxa"/>
          </w:tcPr>
          <w:p w14:paraId="68B42517"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c>
          <w:tcPr>
            <w:tcW w:w="1701" w:type="dxa"/>
          </w:tcPr>
          <w:p w14:paraId="61FFD984"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r>
      <w:tr w:rsidR="00E33B13" w:rsidRPr="000D3E75" w14:paraId="3F727571" w14:textId="77777777" w:rsidTr="00786F8B">
        <w:trPr>
          <w:trHeight w:val="318"/>
        </w:trPr>
        <w:tc>
          <w:tcPr>
            <w:tcW w:w="992" w:type="dxa"/>
          </w:tcPr>
          <w:p w14:paraId="0C945DCE"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c>
          <w:tcPr>
            <w:tcW w:w="2411" w:type="dxa"/>
          </w:tcPr>
          <w:p w14:paraId="32DF6A39"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c>
          <w:tcPr>
            <w:tcW w:w="2409" w:type="dxa"/>
          </w:tcPr>
          <w:p w14:paraId="3FFAE400"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c>
          <w:tcPr>
            <w:tcW w:w="2127" w:type="dxa"/>
          </w:tcPr>
          <w:p w14:paraId="17099EEE"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c>
          <w:tcPr>
            <w:tcW w:w="1701" w:type="dxa"/>
          </w:tcPr>
          <w:p w14:paraId="6722DC83"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r>
      <w:tr w:rsidR="00E33B13" w:rsidRPr="000D3E75" w14:paraId="0C9D48C4" w14:textId="77777777" w:rsidTr="00786F8B">
        <w:trPr>
          <w:trHeight w:val="318"/>
        </w:trPr>
        <w:tc>
          <w:tcPr>
            <w:tcW w:w="992" w:type="dxa"/>
          </w:tcPr>
          <w:p w14:paraId="25104073"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c>
          <w:tcPr>
            <w:tcW w:w="2411" w:type="dxa"/>
          </w:tcPr>
          <w:p w14:paraId="7B8551CB"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c>
          <w:tcPr>
            <w:tcW w:w="2409" w:type="dxa"/>
          </w:tcPr>
          <w:p w14:paraId="449FC6AA"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c>
          <w:tcPr>
            <w:tcW w:w="2127" w:type="dxa"/>
          </w:tcPr>
          <w:p w14:paraId="40955394"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c>
          <w:tcPr>
            <w:tcW w:w="1701" w:type="dxa"/>
          </w:tcPr>
          <w:p w14:paraId="3BB43D37" w14:textId="77777777" w:rsidR="00E33B13" w:rsidRPr="000D3E75" w:rsidRDefault="00E33B13" w:rsidP="00786F8B">
            <w:pPr>
              <w:autoSpaceDE w:val="0"/>
              <w:autoSpaceDN w:val="0"/>
              <w:adjustRightInd w:val="0"/>
              <w:spacing w:line="240" w:lineRule="auto"/>
              <w:jc w:val="center"/>
              <w:rPr>
                <w:rFonts w:asciiTheme="minorHAnsi" w:hAnsiTheme="minorHAnsi"/>
                <w:strike/>
                <w:sz w:val="20"/>
              </w:rPr>
            </w:pPr>
          </w:p>
        </w:tc>
      </w:tr>
    </w:tbl>
    <w:p w14:paraId="08FD3C42" w14:textId="77777777" w:rsidR="00E33B13" w:rsidRPr="00AD63F4" w:rsidRDefault="00E33B13" w:rsidP="00E33B13">
      <w:pPr>
        <w:spacing w:after="7" w:line="250" w:lineRule="auto"/>
        <w:ind w:right="48"/>
        <w:rPr>
          <w:rFonts w:asciiTheme="minorHAnsi" w:hAnsiTheme="minorHAnsi" w:cstheme="minorHAnsi"/>
          <w:sz w:val="20"/>
        </w:rPr>
      </w:pPr>
    </w:p>
    <w:p w14:paraId="75FD542A" w14:textId="77777777" w:rsidR="00E33B13" w:rsidRPr="00AD63F4" w:rsidRDefault="00E33B13" w:rsidP="00E33B13">
      <w:pPr>
        <w:spacing w:after="281" w:line="233" w:lineRule="auto"/>
        <w:ind w:left="-5" w:right="49" w:hanging="10"/>
        <w:rPr>
          <w:rFonts w:asciiTheme="minorHAnsi" w:hAnsiTheme="minorHAnsi" w:cstheme="minorHAnsi"/>
          <w:sz w:val="20"/>
        </w:rPr>
      </w:pPr>
      <w:r w:rsidRPr="00AD63F4">
        <w:rPr>
          <w:rFonts w:asciiTheme="minorHAnsi" w:hAnsiTheme="minorHAnsi" w:cstheme="minorHAnsi"/>
          <w:i/>
          <w:sz w:val="20"/>
        </w:rPr>
        <w:t xml:space="preserve">Wykonawca wskazuje odpowiednio znak towarowy, patent, pochodzenie proponowanego produktu równoważnego. Należy załączyć dokumenty potwierdzające równoważność proponowanych urządzeń w stosunku do przyjętych w dokumentacji technicznej tzn. Karty techniczne lub opisy oferowanych urządzeń technicznych wraz z atestami lub certyfikaty lub deklaracje zgodności z odpowiednią normą oferowanych urządzeń. Wykonawca może zamiast atestów lub certyfikatów lub deklaracji zgodności złożyć równoważne zaświadczenia wystawiane przez podmioty mające siedzibę w innym państwie członkowskim Europejskiego Obszaru Gospodarczego. </w:t>
      </w:r>
    </w:p>
    <w:p w14:paraId="1292C533" w14:textId="77777777" w:rsidR="00E33B13" w:rsidRPr="00AD63F4" w:rsidRDefault="00E33B13" w:rsidP="00E33B13">
      <w:pPr>
        <w:spacing w:after="5" w:line="233" w:lineRule="auto"/>
        <w:ind w:left="-5" w:right="49" w:hanging="10"/>
        <w:rPr>
          <w:rFonts w:asciiTheme="minorHAnsi" w:hAnsiTheme="minorHAnsi" w:cstheme="minorHAnsi"/>
          <w:sz w:val="20"/>
        </w:rPr>
      </w:pPr>
      <w:r w:rsidRPr="00AD63F4">
        <w:rPr>
          <w:rFonts w:asciiTheme="minorHAnsi" w:hAnsiTheme="minorHAnsi" w:cstheme="minorHAnsi"/>
          <w:i/>
          <w:sz w:val="20"/>
        </w:rPr>
        <w:t>Dotyczy materiałów równoważnych w zakresie kabla i osprzętu: Wraz z przedstawioną ofertą wykonawca powinien załączyć pełny raport z próby typu wraz z załącznikami potwierdzający wykonanie próby typu oferowanego kabla wraz z oferowanym osprzętem kablowym (tworzącym wspólnie system kablowy i wspólnie przebadany) wykonaną przez jednostkę akredytowaną (dodatkowo należy załączyć kopię akredytacji tej jednostki).</w:t>
      </w:r>
      <w:r w:rsidRPr="00AD63F4">
        <w:rPr>
          <w:rFonts w:asciiTheme="minorHAnsi" w:hAnsiTheme="minorHAnsi" w:cstheme="minorHAnsi"/>
          <w:sz w:val="20"/>
        </w:rPr>
        <w:t xml:space="preserve">  </w:t>
      </w:r>
    </w:p>
    <w:p w14:paraId="23A3E569" w14:textId="77777777" w:rsidR="00E33B13" w:rsidRPr="00AD63F4" w:rsidRDefault="00E33B13" w:rsidP="00E33B13">
      <w:pPr>
        <w:rPr>
          <w:rFonts w:asciiTheme="minorHAnsi" w:hAnsiTheme="minorHAnsi" w:cstheme="minorHAnsi"/>
          <w:sz w:val="20"/>
        </w:rPr>
      </w:pPr>
      <w:r w:rsidRPr="00AD63F4">
        <w:rPr>
          <w:rFonts w:asciiTheme="minorHAnsi" w:hAnsiTheme="minorHAnsi" w:cstheme="minorHAnsi"/>
          <w:sz w:val="20"/>
        </w:rPr>
        <w:t xml:space="preserve"> </w:t>
      </w:r>
    </w:p>
    <w:p w14:paraId="61A4A33E" w14:textId="77777777" w:rsidR="00E33B13" w:rsidRPr="007C622D" w:rsidRDefault="00E33B13" w:rsidP="00E33B13">
      <w:pPr>
        <w:spacing w:after="80" w:line="240" w:lineRule="exact"/>
        <w:ind w:left="4690" w:right="-993" w:firstLine="708"/>
        <w:rPr>
          <w:rFonts w:asciiTheme="minorHAnsi" w:hAnsiTheme="minorHAnsi" w:cstheme="minorHAnsi"/>
          <w:sz w:val="16"/>
          <w:szCs w:val="16"/>
        </w:rPr>
      </w:pPr>
      <w:r w:rsidRPr="007C622D">
        <w:rPr>
          <w:rFonts w:asciiTheme="minorHAnsi" w:hAnsiTheme="minorHAnsi" w:cstheme="minorHAnsi"/>
          <w:sz w:val="16"/>
          <w:szCs w:val="16"/>
        </w:rPr>
        <w:t>...................................................................................</w:t>
      </w:r>
    </w:p>
    <w:p w14:paraId="041760E9" w14:textId="77777777" w:rsidR="00E33B13" w:rsidRPr="007C622D" w:rsidRDefault="00E33B13" w:rsidP="00E33B13">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Data i podpisy osób uprawnionych do składania</w:t>
      </w:r>
    </w:p>
    <w:p w14:paraId="0EFB9736" w14:textId="0D62BB54" w:rsidR="007C622D" w:rsidRPr="00E33B13" w:rsidRDefault="00E33B13" w:rsidP="00E33B13">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oświadczeń woli w imieniu Wykonawcy</w:t>
      </w:r>
    </w:p>
    <w:p w14:paraId="32156048" w14:textId="791B7262" w:rsidR="007C622D" w:rsidRDefault="007C622D" w:rsidP="00914766">
      <w:pPr>
        <w:tabs>
          <w:tab w:val="left" w:pos="2100"/>
        </w:tabs>
        <w:rPr>
          <w:rFonts w:asciiTheme="minorHAnsi" w:hAnsiTheme="minorHAnsi" w:cstheme="minorHAnsi"/>
          <w:sz w:val="20"/>
        </w:rPr>
      </w:pPr>
    </w:p>
    <w:p w14:paraId="2D001DB4" w14:textId="78803EDB" w:rsidR="007C622D" w:rsidRDefault="007C622D" w:rsidP="00914766">
      <w:pPr>
        <w:tabs>
          <w:tab w:val="left" w:pos="2100"/>
        </w:tabs>
        <w:rPr>
          <w:rFonts w:asciiTheme="minorHAnsi" w:hAnsiTheme="minorHAnsi" w:cstheme="minorHAnsi"/>
          <w:sz w:val="20"/>
        </w:rPr>
      </w:pPr>
    </w:p>
    <w:p w14:paraId="06ADC011" w14:textId="73FE20E9" w:rsidR="00D10121" w:rsidRPr="00D10121" w:rsidRDefault="00D10121" w:rsidP="00914766">
      <w:pPr>
        <w:spacing w:line="240" w:lineRule="auto"/>
        <w:ind w:right="68"/>
        <w:rPr>
          <w:rFonts w:ascii="Calibri" w:hAnsi="Calibri" w:cs="Calibri"/>
          <w:i/>
          <w:sz w:val="16"/>
          <w:szCs w:val="16"/>
        </w:rPr>
      </w:pPr>
    </w:p>
    <w:sectPr w:rsidR="00D10121" w:rsidRPr="00D10121" w:rsidSect="00CA3212">
      <w:headerReference w:type="first" r:id="rId35"/>
      <w:footerReference w:type="first" r:id="rId36"/>
      <w:pgSz w:w="11909" w:h="16834" w:code="9"/>
      <w:pgMar w:top="1843" w:right="852" w:bottom="992" w:left="1134" w:header="567" w:footer="376"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0D155" w14:textId="77777777" w:rsidR="00921473" w:rsidRDefault="00921473" w:rsidP="004A302B">
      <w:pPr>
        <w:spacing w:line="240" w:lineRule="auto"/>
      </w:pPr>
      <w:r>
        <w:separator/>
      </w:r>
    </w:p>
  </w:endnote>
  <w:endnote w:type="continuationSeparator" w:id="0">
    <w:p w14:paraId="3C85CAC7" w14:textId="77777777" w:rsidR="00921473" w:rsidRDefault="0092147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0EFE8" w14:textId="77777777" w:rsidR="00201BA2" w:rsidRDefault="00201BA2">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C406F" w14:textId="0190BC29" w:rsidR="00201BA2" w:rsidRDefault="00201BA2" w:rsidP="00D10121">
    <w:pPr>
      <w:pStyle w:val="Stopka"/>
      <w:jc w:val="center"/>
    </w:pPr>
  </w:p>
  <w:p w14:paraId="47E480D8" w14:textId="77777777" w:rsidR="00201BA2" w:rsidRPr="00DD5C5D" w:rsidRDefault="00201BA2" w:rsidP="00D10121">
    <w:pPr>
      <w:pStyle w:val="Nagwek"/>
      <w:rPr>
        <w:rFonts w:ascii="Calibri" w:hAnsi="Calibri"/>
        <w:bCs/>
        <w:sz w:val="16"/>
        <w:szCs w:val="16"/>
      </w:rPr>
    </w:pPr>
  </w:p>
  <w:p w14:paraId="5825A4B2" w14:textId="77777777" w:rsidR="00201BA2" w:rsidRDefault="00201BA2">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DB749" w14:textId="77777777" w:rsidR="00201BA2" w:rsidRDefault="00201BA2">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A129D" w14:textId="77777777" w:rsidR="00201BA2" w:rsidRDefault="00201BA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F0BC" w14:textId="77777777" w:rsidR="00201BA2" w:rsidRPr="0072383F" w:rsidRDefault="00201BA2" w:rsidP="003C629B">
    <w:pPr>
      <w:pStyle w:val="Nagwek"/>
      <w:jc w:val="center"/>
      <w:rPr>
        <w:rFonts w:ascii="Calibri" w:hAnsi="Calibri"/>
        <w:b/>
        <w:szCs w:val="16"/>
      </w:rPr>
    </w:pPr>
    <w:r w:rsidRPr="0072383F">
      <w:rPr>
        <w:rFonts w:ascii="Calibri" w:hAnsi="Calibri"/>
        <w:b/>
        <w:szCs w:val="16"/>
      </w:rPr>
      <w:ptab w:relativeTo="margin" w:alignment="center" w:leader="none"/>
    </w:r>
  </w:p>
  <w:p w14:paraId="57546911" w14:textId="20F931DD" w:rsidR="00201BA2" w:rsidRPr="00221E34" w:rsidRDefault="00201BA2"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1208BE">
      <w:rPr>
        <w:rFonts w:ascii="Calibri" w:hAnsi="Calibri"/>
        <w:b/>
        <w:bCs/>
        <w:noProof/>
        <w:sz w:val="16"/>
        <w:szCs w:val="16"/>
      </w:rPr>
      <w:t>4</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3</w:t>
    </w:r>
  </w:p>
  <w:p w14:paraId="05A9A549" w14:textId="77777777" w:rsidR="00201BA2" w:rsidRDefault="00201BA2" w:rsidP="003C629B">
    <w:pPr>
      <w:pStyle w:val="Stopka"/>
      <w:jc w:val="center"/>
    </w:pPr>
  </w:p>
  <w:p w14:paraId="58369837" w14:textId="77777777" w:rsidR="00201BA2" w:rsidRDefault="00201BA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AB8C0" w14:textId="77777777" w:rsidR="00201BA2" w:rsidRDefault="00201BA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Content>
      <w:sdt>
        <w:sdtPr>
          <w:id w:val="1728636285"/>
          <w:docPartObj>
            <w:docPartGallery w:val="Page Numbers (Top of Page)"/>
            <w:docPartUnique/>
          </w:docPartObj>
        </w:sdtPr>
        <w:sdtContent>
          <w:p w14:paraId="6B2E0BCA" w14:textId="406AF4C7" w:rsidR="00201BA2" w:rsidRPr="002A7B62" w:rsidRDefault="00201BA2"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60872304" w14:textId="77777777" w:rsidR="00201BA2" w:rsidRDefault="00201BA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A7801" w14:textId="77777777" w:rsidR="00201BA2" w:rsidRPr="0072383F" w:rsidRDefault="00201BA2" w:rsidP="003C629B">
    <w:pPr>
      <w:pStyle w:val="Nagwek"/>
      <w:jc w:val="center"/>
      <w:rPr>
        <w:rFonts w:ascii="Calibri" w:hAnsi="Calibri"/>
        <w:b/>
        <w:szCs w:val="16"/>
      </w:rPr>
    </w:pPr>
    <w:r w:rsidRPr="0072383F">
      <w:rPr>
        <w:rFonts w:ascii="Calibri" w:hAnsi="Calibri"/>
        <w:b/>
        <w:szCs w:val="16"/>
      </w:rPr>
      <w:ptab w:relativeTo="margin" w:alignment="center" w:leader="none"/>
    </w:r>
  </w:p>
  <w:p w14:paraId="270AC037" w14:textId="2C10D88F" w:rsidR="00201BA2" w:rsidRPr="00221E34" w:rsidRDefault="00201BA2"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1208BE">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627CCF93" w14:textId="77777777" w:rsidR="00201BA2" w:rsidRDefault="00201BA2" w:rsidP="003C629B">
    <w:pPr>
      <w:pStyle w:val="Stopka"/>
      <w:jc w:val="center"/>
    </w:pPr>
  </w:p>
  <w:p w14:paraId="6934332F" w14:textId="77777777" w:rsidR="00201BA2" w:rsidRDefault="00201BA2">
    <w:pPr>
      <w:pStyle w:val="Stopka"/>
    </w:pPr>
  </w:p>
  <w:p w14:paraId="0E7E20E5" w14:textId="77777777" w:rsidR="00201BA2" w:rsidRDefault="00201BA2"/>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560848"/>
      <w:docPartObj>
        <w:docPartGallery w:val="Page Numbers (Bottom of Page)"/>
        <w:docPartUnique/>
      </w:docPartObj>
    </w:sdtPr>
    <w:sdtContent>
      <w:sdt>
        <w:sdtPr>
          <w:id w:val="859784156"/>
          <w:docPartObj>
            <w:docPartGallery w:val="Page Numbers (Top of Page)"/>
            <w:docPartUnique/>
          </w:docPartObj>
        </w:sdtPr>
        <w:sdtContent>
          <w:p w14:paraId="51720463" w14:textId="0714763E" w:rsidR="00201BA2" w:rsidRPr="002A7B62" w:rsidRDefault="00201BA2"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208BE">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1E1F3A6F" w14:textId="77777777" w:rsidR="00201BA2" w:rsidRDefault="00201BA2">
    <w:pPr>
      <w:pStyle w:val="Stopka"/>
    </w:pPr>
  </w:p>
  <w:p w14:paraId="47495F07" w14:textId="77777777" w:rsidR="00201BA2" w:rsidRDefault="00201BA2"/>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9DB34" w14:textId="77777777" w:rsidR="00201BA2" w:rsidRDefault="00201BA2">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5CD5E" w14:textId="77777777" w:rsidR="00201BA2" w:rsidRPr="00DD5C5D" w:rsidRDefault="00201BA2" w:rsidP="00DD5C5D">
    <w:pPr>
      <w:pStyle w:val="Nagwek"/>
      <w:jc w:val="center"/>
      <w:rPr>
        <w:rFonts w:ascii="Calibri" w:hAnsi="Calibri"/>
        <w:bCs/>
        <w:sz w:val="16"/>
        <w:szCs w:val="16"/>
      </w:rPr>
    </w:pPr>
  </w:p>
  <w:p w14:paraId="6C945248" w14:textId="74ADEA57" w:rsidR="00201BA2" w:rsidRDefault="00201BA2"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208BE">
      <w:rPr>
        <w:rFonts w:ascii="Calibri" w:hAnsi="Calibri"/>
        <w:bCs/>
        <w:noProof/>
        <w:sz w:val="16"/>
        <w:szCs w:val="16"/>
      </w:rPr>
      <w:t>27</w:t>
    </w:r>
    <w:r w:rsidRPr="00DD5C5D">
      <w:rPr>
        <w:rFonts w:ascii="Calibri" w:hAnsi="Calibri"/>
        <w:bCs/>
        <w:sz w:val="16"/>
        <w:szCs w:val="16"/>
      </w:rPr>
      <w:fldChar w:fldCharType="end"/>
    </w:r>
  </w:p>
  <w:p w14:paraId="11258AC5" w14:textId="77777777" w:rsidR="00201BA2" w:rsidRDefault="00201BA2">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412C7" w14:textId="77777777" w:rsidR="00201BA2" w:rsidRDefault="00201B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EA4AC" w14:textId="77777777" w:rsidR="00921473" w:rsidRDefault="00921473" w:rsidP="004A302B">
      <w:pPr>
        <w:spacing w:line="240" w:lineRule="auto"/>
      </w:pPr>
      <w:r>
        <w:separator/>
      </w:r>
    </w:p>
  </w:footnote>
  <w:footnote w:type="continuationSeparator" w:id="0">
    <w:p w14:paraId="187DA964" w14:textId="77777777" w:rsidR="00921473" w:rsidRDefault="00921473" w:rsidP="004A302B">
      <w:pPr>
        <w:spacing w:line="240" w:lineRule="auto"/>
      </w:pPr>
      <w:r>
        <w:continuationSeparator/>
      </w:r>
    </w:p>
  </w:footnote>
  <w:footnote w:id="1">
    <w:p w14:paraId="1349226E" w14:textId="77777777" w:rsidR="00201BA2" w:rsidRPr="00F2601C" w:rsidRDefault="00201BA2" w:rsidP="003C629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7BA9160" w14:textId="77777777" w:rsidR="00201BA2" w:rsidRPr="00F2601C" w:rsidRDefault="00201BA2" w:rsidP="003C629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4B6811A7" w14:textId="77777777" w:rsidR="00201BA2" w:rsidRPr="001A6201" w:rsidRDefault="00201BA2" w:rsidP="003C629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7279FE38" w14:textId="77777777" w:rsidR="00201BA2" w:rsidRPr="001A6201" w:rsidRDefault="00201BA2" w:rsidP="003C629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D1AA048" w14:textId="77777777" w:rsidR="00201BA2" w:rsidRPr="003F2EF3" w:rsidRDefault="00201BA2" w:rsidP="003C629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183C067" w14:textId="77777777" w:rsidR="00201BA2" w:rsidRPr="003D4E66" w:rsidRDefault="00201BA2" w:rsidP="003C629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678E585" w14:textId="77777777" w:rsidR="00201BA2" w:rsidRDefault="00201BA2" w:rsidP="003C629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253E4CB0" w14:textId="77777777" w:rsidR="00201BA2" w:rsidRPr="00342E37" w:rsidRDefault="00201BA2" w:rsidP="007C622D">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210C06C" w14:textId="77777777" w:rsidR="00201BA2" w:rsidRPr="00342E37" w:rsidRDefault="00201BA2" w:rsidP="007C622D">
      <w:pPr>
        <w:pStyle w:val="Tekstprzypisudolnego"/>
        <w:numPr>
          <w:ilvl w:val="0"/>
          <w:numId w:val="36"/>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37B2C9D3" w14:textId="77777777" w:rsidR="00201BA2" w:rsidRPr="00342E37" w:rsidRDefault="00201BA2" w:rsidP="007C622D">
      <w:pPr>
        <w:pStyle w:val="Tekstprzypisudolnego"/>
        <w:numPr>
          <w:ilvl w:val="0"/>
          <w:numId w:val="36"/>
        </w:numPr>
        <w:rPr>
          <w:rFonts w:ascii="Verdana" w:hAnsi="Verdana" w:cs="Arial"/>
          <w:sz w:val="14"/>
          <w:szCs w:val="14"/>
        </w:rPr>
      </w:pPr>
      <w:bookmarkStart w:id="7"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7"/>
    </w:p>
    <w:p w14:paraId="60F56E47" w14:textId="77777777" w:rsidR="00201BA2" w:rsidRPr="00342E37" w:rsidRDefault="00201BA2" w:rsidP="007C622D">
      <w:pPr>
        <w:pStyle w:val="Tekstprzypisudolnego"/>
        <w:numPr>
          <w:ilvl w:val="0"/>
          <w:numId w:val="36"/>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29496B3" w14:textId="77777777" w:rsidR="00201BA2" w:rsidRPr="00342E37" w:rsidRDefault="00201BA2" w:rsidP="007C622D">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596622FF" w14:textId="77777777" w:rsidR="00201BA2" w:rsidRPr="00342E37" w:rsidRDefault="00201BA2" w:rsidP="007C622D">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3E5985E6" w14:textId="77777777" w:rsidR="00201BA2" w:rsidRPr="00342E37" w:rsidRDefault="00201BA2" w:rsidP="007C622D">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72ACAA" w14:textId="77777777" w:rsidR="00201BA2" w:rsidRPr="00342E37" w:rsidRDefault="00201BA2" w:rsidP="007C622D">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9569CA5" w14:textId="77777777" w:rsidR="00201BA2" w:rsidRPr="00896587" w:rsidRDefault="00201BA2" w:rsidP="007C622D">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675D7485" w14:textId="77777777" w:rsidR="00201BA2" w:rsidRPr="00CF2D59" w:rsidRDefault="00201BA2"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074C0389" w14:textId="77777777" w:rsidR="00201BA2" w:rsidRDefault="00201BA2"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5B1E7AE" w14:textId="77777777" w:rsidR="00201BA2" w:rsidRDefault="00201BA2" w:rsidP="00D1012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3511BBCE" w14:textId="77777777" w:rsidR="00201BA2" w:rsidRPr="00517ECB" w:rsidRDefault="00201BA2" w:rsidP="00D1012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9D856" w14:textId="77777777" w:rsidR="00201BA2" w:rsidRDefault="00201BA2">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CF606" w14:textId="418D4AFC" w:rsidR="00201BA2" w:rsidRDefault="008C7FE3" w:rsidP="008C7FE3">
    <w:pPr>
      <w:pStyle w:val="Nagwek"/>
      <w:ind w:left="8364"/>
    </w:pPr>
    <w:r>
      <w:rPr>
        <w:noProof/>
        <w:lang w:eastAsia="pl-PL"/>
      </w:rPr>
      <w:drawing>
        <wp:inline distT="0" distB="0" distL="0" distR="0" wp14:anchorId="648279EA" wp14:editId="7C8BF413">
          <wp:extent cx="658495" cy="481330"/>
          <wp:effectExtent l="0" t="0" r="8255"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p w14:paraId="7356D277" w14:textId="1E24D6F0" w:rsidR="00201BA2" w:rsidRDefault="00201BA2">
    <w:pPr>
      <w:pStyle w:val="Nagwek"/>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AAC68" w14:textId="35D50C59" w:rsidR="00201BA2" w:rsidRDefault="00201BA2">
    <w:pPr>
      <w:pStyle w:val="Nagwek"/>
    </w:pPr>
    <w:r>
      <w:rPr>
        <w:rFonts w:ascii="Calibri" w:hAnsi="Calibri" w:cs="Calibri"/>
        <w:color w:val="008000"/>
        <w:sz w:val="16"/>
        <w:szCs w:val="16"/>
      </w:rPr>
      <w:t xml:space="preserve">                                                                                                                                                                          </w:t>
    </w:r>
    <w:r w:rsidR="00876433">
      <w:rPr>
        <w:rFonts w:ascii="Calibri" w:hAnsi="Calibri" w:cs="Calibri"/>
        <w:color w:val="008000"/>
        <w:sz w:val="16"/>
        <w:szCs w:val="16"/>
      </w:rPr>
      <w:t xml:space="preserve">                               </w:t>
    </w:r>
  </w:p>
  <w:p w14:paraId="68231AA7" w14:textId="5E34E554" w:rsidR="00201BA2" w:rsidRDefault="00201BA2">
    <w:pPr>
      <w:pStyle w:val="Nagwek"/>
    </w:pPr>
    <w:r>
      <w:t xml:space="preserve">                                                                                                                                                         </w:t>
    </w:r>
    <w:r w:rsidR="008C7FE3">
      <w:rPr>
        <w:noProof/>
        <w:lang w:eastAsia="pl-PL"/>
      </w:rPr>
      <w:drawing>
        <wp:inline distT="0" distB="0" distL="0" distR="0" wp14:anchorId="2E4EA46E" wp14:editId="1A06CC6E">
          <wp:extent cx="658495" cy="481330"/>
          <wp:effectExtent l="0" t="0" r="8255"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79FDD" w14:textId="2FA78275" w:rsidR="00201BA2" w:rsidRPr="00876433" w:rsidRDefault="00201BA2" w:rsidP="00876433">
    <w:pPr>
      <w:jc w:val="right"/>
      <w:rPr>
        <w:rFonts w:ascii="Calibri" w:eastAsia="Verdana" w:hAnsi="Calibri" w:cs="Calibri"/>
        <w:color w:val="008000"/>
        <w:sz w:val="16"/>
        <w:szCs w:val="16"/>
      </w:rPr>
    </w:pPr>
    <w:r>
      <w:rPr>
        <w:rFonts w:ascii="Calibri" w:hAnsi="Calibri"/>
        <w:b/>
        <w:bCs/>
        <w:szCs w:val="16"/>
      </w:rPr>
      <w:t xml:space="preserve">                                                                                                      </w:t>
    </w:r>
    <w:r w:rsidR="00876433">
      <w:rPr>
        <w:rFonts w:ascii="Calibri" w:hAnsi="Calibri"/>
        <w:b/>
        <w:bCs/>
        <w:szCs w:val="16"/>
      </w:rPr>
      <w:t xml:space="preserve">                             </w:t>
    </w:r>
    <w:r>
      <w:rPr>
        <w:rFonts w:ascii="Calibri" w:hAnsi="Calibri"/>
        <w:b/>
        <w:bCs/>
        <w:szCs w:val="16"/>
      </w:rPr>
      <w:t xml:space="preserve">             </w:t>
    </w:r>
  </w:p>
  <w:p w14:paraId="3B6D20A5" w14:textId="455D924A" w:rsidR="00201BA2" w:rsidRPr="0072383F" w:rsidRDefault="00201BA2" w:rsidP="003A328C">
    <w:pPr>
      <w:pStyle w:val="Nagwek"/>
      <w:tabs>
        <w:tab w:val="clear" w:pos="4536"/>
        <w:tab w:val="center" w:pos="8931"/>
      </w:tabs>
      <w:ind w:hanging="284"/>
      <w:jc w:val="center"/>
      <w:rPr>
        <w:rFonts w:ascii="Calibri" w:hAnsi="Calibri"/>
        <w:b/>
        <w:bCs/>
        <w:szCs w:val="16"/>
      </w:rPr>
    </w:pPr>
    <w:r>
      <w:rPr>
        <w:rFonts w:ascii="Calibri" w:hAnsi="Calibri"/>
        <w:b/>
        <w:bCs/>
        <w:szCs w:val="16"/>
      </w:rPr>
      <w:t xml:space="preserve">                                                                             </w:t>
    </w:r>
    <w:r w:rsidR="008C7FE3">
      <w:rPr>
        <w:rFonts w:ascii="Calibri" w:hAnsi="Calibri"/>
        <w:b/>
        <w:bCs/>
        <w:szCs w:val="16"/>
      </w:rPr>
      <w:t xml:space="preserve">                                                                           </w:t>
    </w:r>
    <w:r>
      <w:rPr>
        <w:rFonts w:ascii="Calibri" w:hAnsi="Calibri"/>
        <w:b/>
        <w:bCs/>
        <w:szCs w:val="16"/>
      </w:rPr>
      <w:t xml:space="preserve"> </w:t>
    </w:r>
    <w:r w:rsidR="008C7FE3">
      <w:rPr>
        <w:noProof/>
        <w:lang w:eastAsia="pl-PL"/>
      </w:rPr>
      <w:drawing>
        <wp:inline distT="0" distB="0" distL="0" distR="0" wp14:anchorId="258ACCAC" wp14:editId="58DAA22C">
          <wp:extent cx="658495" cy="481330"/>
          <wp:effectExtent l="0" t="0" r="8255"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r>
      <w:rPr>
        <w:rFonts w:ascii="Calibri" w:hAnsi="Calibri"/>
        <w:b/>
        <w:bCs/>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49564" w14:textId="77777777" w:rsidR="00201BA2" w:rsidRDefault="00201BA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455C6" w14:textId="77777777" w:rsidR="00201BA2" w:rsidRPr="0072383F" w:rsidRDefault="00201BA2" w:rsidP="003C629B">
    <w:pPr>
      <w:pStyle w:val="Nagwek"/>
      <w:ind w:hanging="284"/>
      <w:jc w:val="center"/>
      <w:rPr>
        <w:rFonts w:ascii="Calibri" w:hAnsi="Calibri"/>
        <w:b/>
        <w:bCs/>
        <w:szCs w:val="16"/>
      </w:rPr>
    </w:pPr>
  </w:p>
  <w:p w14:paraId="3CD10257" w14:textId="4DA9B110" w:rsidR="00201BA2" w:rsidRDefault="006E079B" w:rsidP="006E079B">
    <w:pPr>
      <w:ind w:left="8647"/>
    </w:pPr>
    <w:r>
      <w:rPr>
        <w:noProof/>
        <w:lang w:eastAsia="pl-PL"/>
      </w:rPr>
      <w:drawing>
        <wp:inline distT="0" distB="0" distL="0" distR="0" wp14:anchorId="01FA94F9" wp14:editId="0531C5FD">
          <wp:extent cx="658495" cy="481330"/>
          <wp:effectExtent l="0" t="0" r="8255" b="0"/>
          <wp:docPr id="2098490380" name="Obraz 2098490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1629" w14:textId="682305AE" w:rsidR="00201BA2" w:rsidRDefault="00201BA2" w:rsidP="003A328C">
    <w:pPr>
      <w:pStyle w:val="Nagwek"/>
    </w:pPr>
    <w:r>
      <w:rPr>
        <w:rFonts w:ascii="Calibri" w:eastAsia="Verdana" w:hAnsi="Calibri" w:cs="Calibri"/>
        <w:color w:val="008000"/>
        <w:sz w:val="16"/>
        <w:szCs w:val="16"/>
      </w:rPr>
      <w:t xml:space="preserve">                                                                                                                                                                     </w:t>
    </w:r>
    <w:r w:rsidR="00876433">
      <w:rPr>
        <w:rFonts w:ascii="Calibri" w:eastAsia="Verdana" w:hAnsi="Calibri" w:cs="Calibri"/>
        <w:color w:val="008000"/>
        <w:sz w:val="16"/>
        <w:szCs w:val="16"/>
      </w:rPr>
      <w:t xml:space="preserve">                               </w:t>
    </w:r>
  </w:p>
  <w:p w14:paraId="7E71CC68" w14:textId="04D56BB2" w:rsidR="00201BA2" w:rsidRDefault="00201BA2">
    <w:r>
      <w:t xml:space="preserve">                                                                                                                                                </w:t>
    </w:r>
    <w:r w:rsidR="008C7FE3">
      <w:rPr>
        <w:noProof/>
        <w:lang w:eastAsia="pl-PL"/>
      </w:rPr>
      <w:drawing>
        <wp:inline distT="0" distB="0" distL="0" distR="0" wp14:anchorId="0A91351A" wp14:editId="7FAEEB13">
          <wp:extent cx="658495" cy="481330"/>
          <wp:effectExtent l="0" t="0" r="8255"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D1DF5" w14:textId="77777777" w:rsidR="00201BA2" w:rsidRDefault="00201BA2">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0F674" w14:textId="77777777" w:rsidR="00201BA2" w:rsidRDefault="00201BA2"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6FBA1FF" w14:textId="33566198" w:rsidR="00201BA2" w:rsidRPr="00A31C7C" w:rsidRDefault="00201BA2"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Pr>
            <w:rFonts w:asciiTheme="minorHAnsi" w:hAnsiTheme="minorHAnsi" w:cstheme="minorHAnsi"/>
            <w:sz w:val="18"/>
            <w:szCs w:val="18"/>
          </w:rPr>
          <w:t>POST/DYS/OW/GZ/01/2022</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2DB745F" wp14:editId="380C06F3">
          <wp:simplePos x="0" y="0"/>
          <wp:positionH relativeFrom="column">
            <wp:posOffset>-281305</wp:posOffset>
          </wp:positionH>
          <wp:positionV relativeFrom="paragraph">
            <wp:posOffset>-300355</wp:posOffset>
          </wp:positionV>
          <wp:extent cx="753110" cy="533400"/>
          <wp:effectExtent l="0" t="0" r="8890" b="0"/>
          <wp:wrapNone/>
          <wp:docPr id="6"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829604" w14:textId="77777777" w:rsidR="00201BA2" w:rsidRPr="000F58B6" w:rsidRDefault="00201BA2"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FE2F9" w14:textId="38288700" w:rsidR="00201BA2" w:rsidRDefault="00201BA2">
    <w:pPr>
      <w:pStyle w:val="Nagwek"/>
    </w:pPr>
    <w:r>
      <w:t xml:space="preserve">                                                                                                                                          </w:t>
    </w:r>
    <w:r w:rsidR="008C7FE3">
      <w:rPr>
        <w:noProof/>
        <w:lang w:eastAsia="pl-PL"/>
      </w:rPr>
      <w:drawing>
        <wp:inline distT="0" distB="0" distL="0" distR="0" wp14:anchorId="05CFEDC2" wp14:editId="14E0EE64">
          <wp:extent cx="658495" cy="481330"/>
          <wp:effectExtent l="0" t="0" r="8255"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1D7A5" w14:textId="37C4A1C7" w:rsidR="00201BA2" w:rsidRPr="00C94854" w:rsidRDefault="00201BA2" w:rsidP="00C94854">
    <w:pPr>
      <w:pStyle w:val="Nagwek"/>
      <w:tabs>
        <w:tab w:val="clear" w:pos="4536"/>
        <w:tab w:val="clear" w:pos="9072"/>
        <w:tab w:val="left" w:pos="5265"/>
      </w:tabs>
      <w:spacing w:after="120" w:line="276" w:lineRule="auto"/>
      <w:ind w:firstLine="1134"/>
      <w:rPr>
        <w:rFonts w:ascii="Calibri" w:hAnsi="Calibri" w:cs="Calibri"/>
        <w:sz w:val="18"/>
        <w:szCs w:val="18"/>
      </w:rPr>
    </w:pPr>
    <w:r>
      <w:rPr>
        <w:rFonts w:ascii="Calibri" w:hAnsi="Calibri" w:cs="Calibri"/>
        <w:sz w:val="18"/>
        <w:szCs w:val="18"/>
      </w:rPr>
      <w:t xml:space="preserve">                                                                                                                                                                    </w:t>
    </w:r>
    <w:r w:rsidR="008C7FE3">
      <w:rPr>
        <w:noProof/>
        <w:lang w:eastAsia="pl-PL"/>
      </w:rPr>
      <w:drawing>
        <wp:inline distT="0" distB="0" distL="0" distR="0" wp14:anchorId="0D7F33DA" wp14:editId="63F4DC87">
          <wp:extent cx="658495" cy="481330"/>
          <wp:effectExtent l="0" t="0" r="825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47061ACA"/>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007183">
    <w:abstractNumId w:val="17"/>
  </w:num>
  <w:num w:numId="2" w16cid:durableId="1016201251">
    <w:abstractNumId w:val="5"/>
  </w:num>
  <w:num w:numId="3" w16cid:durableId="1769353760">
    <w:abstractNumId w:val="3"/>
  </w:num>
  <w:num w:numId="4" w16cid:durableId="553465376">
    <w:abstractNumId w:val="32"/>
  </w:num>
  <w:num w:numId="5" w16cid:durableId="635067568">
    <w:abstractNumId w:val="15"/>
  </w:num>
  <w:num w:numId="6" w16cid:durableId="1069303532">
    <w:abstractNumId w:val="10"/>
  </w:num>
  <w:num w:numId="7" w16cid:durableId="573323448">
    <w:abstractNumId w:val="22"/>
  </w:num>
  <w:num w:numId="8" w16cid:durableId="2029017102">
    <w:abstractNumId w:val="37"/>
  </w:num>
  <w:num w:numId="9" w16cid:durableId="1278754322">
    <w:abstractNumId w:val="9"/>
  </w:num>
  <w:num w:numId="10" w16cid:durableId="701130789">
    <w:abstractNumId w:val="28"/>
  </w:num>
  <w:num w:numId="11" w16cid:durableId="461774616">
    <w:abstractNumId w:val="19"/>
  </w:num>
  <w:num w:numId="12" w16cid:durableId="1739474033">
    <w:abstractNumId w:val="14"/>
  </w:num>
  <w:num w:numId="13" w16cid:durableId="1718968898">
    <w:abstractNumId w:val="6"/>
  </w:num>
  <w:num w:numId="14" w16cid:durableId="1691180813">
    <w:abstractNumId w:val="20"/>
  </w:num>
  <w:num w:numId="15" w16cid:durableId="274672955">
    <w:abstractNumId w:val="31"/>
  </w:num>
  <w:num w:numId="16" w16cid:durableId="846869101">
    <w:abstractNumId w:val="25"/>
  </w:num>
  <w:num w:numId="17" w16cid:durableId="72432139">
    <w:abstractNumId w:val="38"/>
  </w:num>
  <w:num w:numId="18" w16cid:durableId="1315066156">
    <w:abstractNumId w:val="13"/>
  </w:num>
  <w:num w:numId="19" w16cid:durableId="501623749">
    <w:abstractNumId w:val="4"/>
  </w:num>
  <w:num w:numId="20" w16cid:durableId="43531560">
    <w:abstractNumId w:val="21"/>
  </w:num>
  <w:num w:numId="21" w16cid:durableId="1365212316">
    <w:abstractNumId w:val="24"/>
  </w:num>
  <w:num w:numId="22" w16cid:durableId="1661302621">
    <w:abstractNumId w:val="30"/>
  </w:num>
  <w:num w:numId="23" w16cid:durableId="2024816679">
    <w:abstractNumId w:val="11"/>
  </w:num>
  <w:num w:numId="24" w16cid:durableId="1708482236">
    <w:abstractNumId w:val="36"/>
  </w:num>
  <w:num w:numId="25" w16cid:durableId="1928538953">
    <w:abstractNumId w:val="35"/>
  </w:num>
  <w:num w:numId="26" w16cid:durableId="1692342998">
    <w:abstractNumId w:val="16"/>
  </w:num>
  <w:num w:numId="27" w16cid:durableId="1547447168">
    <w:abstractNumId w:val="29"/>
  </w:num>
  <w:num w:numId="28" w16cid:durableId="7908300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6510715">
    <w:abstractNumId w:val="26"/>
  </w:num>
  <w:num w:numId="30" w16cid:durableId="1694725707">
    <w:abstractNumId w:val="33"/>
  </w:num>
  <w:num w:numId="31" w16cid:durableId="570967372">
    <w:abstractNumId w:val="18"/>
  </w:num>
  <w:num w:numId="32" w16cid:durableId="939529673">
    <w:abstractNumId w:val="8"/>
  </w:num>
  <w:num w:numId="33" w16cid:durableId="983461133">
    <w:abstractNumId w:val="23"/>
  </w:num>
  <w:num w:numId="34" w16cid:durableId="245577982">
    <w:abstractNumId w:val="7"/>
  </w:num>
  <w:num w:numId="35" w16cid:durableId="1491480942">
    <w:abstractNumId w:val="12"/>
  </w:num>
  <w:num w:numId="36" w16cid:durableId="426268070">
    <w:abstractNumId w:val="34"/>
  </w:num>
  <w:num w:numId="37" w16cid:durableId="2082216241">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B8E"/>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0"/>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44C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645E"/>
    <w:rsid w:val="00117691"/>
    <w:rsid w:val="0011796C"/>
    <w:rsid w:val="001205A3"/>
    <w:rsid w:val="001208BE"/>
    <w:rsid w:val="001212B3"/>
    <w:rsid w:val="001228DC"/>
    <w:rsid w:val="00122C4C"/>
    <w:rsid w:val="0012465E"/>
    <w:rsid w:val="0012511B"/>
    <w:rsid w:val="001270AE"/>
    <w:rsid w:val="00131A23"/>
    <w:rsid w:val="001324E6"/>
    <w:rsid w:val="001325C6"/>
    <w:rsid w:val="00133DB1"/>
    <w:rsid w:val="001355C1"/>
    <w:rsid w:val="00137254"/>
    <w:rsid w:val="001402AB"/>
    <w:rsid w:val="001407D1"/>
    <w:rsid w:val="00141F28"/>
    <w:rsid w:val="00142662"/>
    <w:rsid w:val="00143271"/>
    <w:rsid w:val="00145336"/>
    <w:rsid w:val="00145825"/>
    <w:rsid w:val="00150013"/>
    <w:rsid w:val="00150B11"/>
    <w:rsid w:val="001510C5"/>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D76"/>
    <w:rsid w:val="00166E39"/>
    <w:rsid w:val="00167D1F"/>
    <w:rsid w:val="00171C78"/>
    <w:rsid w:val="001728F5"/>
    <w:rsid w:val="0017374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1BA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2F0"/>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485"/>
    <w:rsid w:val="00264972"/>
    <w:rsid w:val="00265C9F"/>
    <w:rsid w:val="00266A3E"/>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62AF"/>
    <w:rsid w:val="002774CC"/>
    <w:rsid w:val="002776AC"/>
    <w:rsid w:val="00277CFF"/>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6159"/>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5B69"/>
    <w:rsid w:val="002D6DB5"/>
    <w:rsid w:val="002E2F38"/>
    <w:rsid w:val="002E39C6"/>
    <w:rsid w:val="002E4B11"/>
    <w:rsid w:val="002E5592"/>
    <w:rsid w:val="002E561D"/>
    <w:rsid w:val="002E5638"/>
    <w:rsid w:val="002E69CF"/>
    <w:rsid w:val="002E7764"/>
    <w:rsid w:val="002E78F5"/>
    <w:rsid w:val="002F167E"/>
    <w:rsid w:val="002F1687"/>
    <w:rsid w:val="002F1A99"/>
    <w:rsid w:val="002F24E7"/>
    <w:rsid w:val="002F399A"/>
    <w:rsid w:val="002F3A74"/>
    <w:rsid w:val="002F3D50"/>
    <w:rsid w:val="002F401A"/>
    <w:rsid w:val="002F482B"/>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3403"/>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34A"/>
    <w:rsid w:val="003A0ADD"/>
    <w:rsid w:val="003A0EEA"/>
    <w:rsid w:val="003A12B0"/>
    <w:rsid w:val="003A1411"/>
    <w:rsid w:val="003A2794"/>
    <w:rsid w:val="003A328C"/>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2822"/>
    <w:rsid w:val="003E3C9A"/>
    <w:rsid w:val="003E6756"/>
    <w:rsid w:val="003E760F"/>
    <w:rsid w:val="003F31AB"/>
    <w:rsid w:val="003F474E"/>
    <w:rsid w:val="003F4BE5"/>
    <w:rsid w:val="003F6611"/>
    <w:rsid w:val="003F6C86"/>
    <w:rsid w:val="003F702A"/>
    <w:rsid w:val="003F789C"/>
    <w:rsid w:val="00402D6C"/>
    <w:rsid w:val="00403077"/>
    <w:rsid w:val="00406A25"/>
    <w:rsid w:val="00407783"/>
    <w:rsid w:val="00410115"/>
    <w:rsid w:val="004105E9"/>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249D"/>
    <w:rsid w:val="00453FF7"/>
    <w:rsid w:val="00454EA7"/>
    <w:rsid w:val="00456A89"/>
    <w:rsid w:val="00456D9B"/>
    <w:rsid w:val="00457F7E"/>
    <w:rsid w:val="004603F4"/>
    <w:rsid w:val="00461844"/>
    <w:rsid w:val="0046209E"/>
    <w:rsid w:val="004620F8"/>
    <w:rsid w:val="004623AF"/>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2DDA"/>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740"/>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5D9D"/>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560A"/>
    <w:rsid w:val="005113C7"/>
    <w:rsid w:val="00512BA4"/>
    <w:rsid w:val="0051308E"/>
    <w:rsid w:val="00513900"/>
    <w:rsid w:val="0051539A"/>
    <w:rsid w:val="00515E39"/>
    <w:rsid w:val="00517D03"/>
    <w:rsid w:val="00517E8A"/>
    <w:rsid w:val="0052002C"/>
    <w:rsid w:val="00520339"/>
    <w:rsid w:val="0052070D"/>
    <w:rsid w:val="00520846"/>
    <w:rsid w:val="005216AC"/>
    <w:rsid w:val="00521BBD"/>
    <w:rsid w:val="00522178"/>
    <w:rsid w:val="0052285D"/>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9C6"/>
    <w:rsid w:val="00563AA7"/>
    <w:rsid w:val="00563B46"/>
    <w:rsid w:val="00563B50"/>
    <w:rsid w:val="00565ECC"/>
    <w:rsid w:val="005669B3"/>
    <w:rsid w:val="0056761A"/>
    <w:rsid w:val="00570A04"/>
    <w:rsid w:val="005712F0"/>
    <w:rsid w:val="005725BB"/>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01C"/>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5E62"/>
    <w:rsid w:val="005C68E6"/>
    <w:rsid w:val="005C6FDB"/>
    <w:rsid w:val="005C72F1"/>
    <w:rsid w:val="005C7DC0"/>
    <w:rsid w:val="005D06F2"/>
    <w:rsid w:val="005D07E4"/>
    <w:rsid w:val="005D2A72"/>
    <w:rsid w:val="005D2A9E"/>
    <w:rsid w:val="005D3687"/>
    <w:rsid w:val="005D37C5"/>
    <w:rsid w:val="005D425B"/>
    <w:rsid w:val="005D4871"/>
    <w:rsid w:val="005D56A1"/>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09A"/>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29"/>
    <w:rsid w:val="0066557A"/>
    <w:rsid w:val="00666793"/>
    <w:rsid w:val="0066743F"/>
    <w:rsid w:val="0066752C"/>
    <w:rsid w:val="00667625"/>
    <w:rsid w:val="00667BA4"/>
    <w:rsid w:val="00670205"/>
    <w:rsid w:val="00670A6B"/>
    <w:rsid w:val="0067145B"/>
    <w:rsid w:val="00673E6B"/>
    <w:rsid w:val="00673F72"/>
    <w:rsid w:val="00674AFB"/>
    <w:rsid w:val="0067570D"/>
    <w:rsid w:val="00676D80"/>
    <w:rsid w:val="0067721F"/>
    <w:rsid w:val="0068060C"/>
    <w:rsid w:val="006810E0"/>
    <w:rsid w:val="00681E01"/>
    <w:rsid w:val="00682A4B"/>
    <w:rsid w:val="00685B7C"/>
    <w:rsid w:val="0068638D"/>
    <w:rsid w:val="006868F1"/>
    <w:rsid w:val="00686B76"/>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97A24"/>
    <w:rsid w:val="006A1242"/>
    <w:rsid w:val="006A28A2"/>
    <w:rsid w:val="006A3305"/>
    <w:rsid w:val="006A3621"/>
    <w:rsid w:val="006A3F7F"/>
    <w:rsid w:val="006A4A5A"/>
    <w:rsid w:val="006A5561"/>
    <w:rsid w:val="006A59F7"/>
    <w:rsid w:val="006A7152"/>
    <w:rsid w:val="006B0C89"/>
    <w:rsid w:val="006B3F08"/>
    <w:rsid w:val="006B43F2"/>
    <w:rsid w:val="006B4440"/>
    <w:rsid w:val="006B46CD"/>
    <w:rsid w:val="006B7D80"/>
    <w:rsid w:val="006C0240"/>
    <w:rsid w:val="006C042A"/>
    <w:rsid w:val="006C17DD"/>
    <w:rsid w:val="006C32B1"/>
    <w:rsid w:val="006C32D7"/>
    <w:rsid w:val="006C33CB"/>
    <w:rsid w:val="006C4030"/>
    <w:rsid w:val="006C4B6B"/>
    <w:rsid w:val="006C55D8"/>
    <w:rsid w:val="006C63E4"/>
    <w:rsid w:val="006C6DDE"/>
    <w:rsid w:val="006D3AF0"/>
    <w:rsid w:val="006D3DE6"/>
    <w:rsid w:val="006D630C"/>
    <w:rsid w:val="006D75E6"/>
    <w:rsid w:val="006D77AB"/>
    <w:rsid w:val="006E079B"/>
    <w:rsid w:val="006E09F7"/>
    <w:rsid w:val="006E25E8"/>
    <w:rsid w:val="006E349D"/>
    <w:rsid w:val="006E4A5C"/>
    <w:rsid w:val="006E5C2B"/>
    <w:rsid w:val="006E7435"/>
    <w:rsid w:val="006E7C7F"/>
    <w:rsid w:val="006F166E"/>
    <w:rsid w:val="006F2267"/>
    <w:rsid w:val="006F2D30"/>
    <w:rsid w:val="006F326D"/>
    <w:rsid w:val="006F39A0"/>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4550"/>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041D"/>
    <w:rsid w:val="00781232"/>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22D"/>
    <w:rsid w:val="007C63BF"/>
    <w:rsid w:val="007C6AB4"/>
    <w:rsid w:val="007C6ECD"/>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586"/>
    <w:rsid w:val="007E7DC1"/>
    <w:rsid w:val="007F0664"/>
    <w:rsid w:val="007F174A"/>
    <w:rsid w:val="007F3115"/>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08E2"/>
    <w:rsid w:val="00831457"/>
    <w:rsid w:val="00833B08"/>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089"/>
    <w:rsid w:val="0085191A"/>
    <w:rsid w:val="00852219"/>
    <w:rsid w:val="008527CA"/>
    <w:rsid w:val="008530CC"/>
    <w:rsid w:val="00857C86"/>
    <w:rsid w:val="0086098B"/>
    <w:rsid w:val="0086173D"/>
    <w:rsid w:val="008617F6"/>
    <w:rsid w:val="00862D0A"/>
    <w:rsid w:val="00865E3B"/>
    <w:rsid w:val="00865F25"/>
    <w:rsid w:val="00867C48"/>
    <w:rsid w:val="00867D83"/>
    <w:rsid w:val="008700D0"/>
    <w:rsid w:val="0087290E"/>
    <w:rsid w:val="0087310E"/>
    <w:rsid w:val="00876028"/>
    <w:rsid w:val="008761DC"/>
    <w:rsid w:val="00876433"/>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2C8B"/>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C7FE3"/>
    <w:rsid w:val="008D0E90"/>
    <w:rsid w:val="008D1D7D"/>
    <w:rsid w:val="008D2147"/>
    <w:rsid w:val="008D2B6F"/>
    <w:rsid w:val="008D67B8"/>
    <w:rsid w:val="008D6A40"/>
    <w:rsid w:val="008D7F84"/>
    <w:rsid w:val="008E04C7"/>
    <w:rsid w:val="008E1300"/>
    <w:rsid w:val="008E1326"/>
    <w:rsid w:val="008E2410"/>
    <w:rsid w:val="008E2DC2"/>
    <w:rsid w:val="008E3023"/>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4EC"/>
    <w:rsid w:val="00914766"/>
    <w:rsid w:val="009175F7"/>
    <w:rsid w:val="00920172"/>
    <w:rsid w:val="009205CA"/>
    <w:rsid w:val="00920BDB"/>
    <w:rsid w:val="00921473"/>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7CC"/>
    <w:rsid w:val="00951880"/>
    <w:rsid w:val="0095231D"/>
    <w:rsid w:val="00955B2D"/>
    <w:rsid w:val="00956311"/>
    <w:rsid w:val="009572CA"/>
    <w:rsid w:val="009613E2"/>
    <w:rsid w:val="00961826"/>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5EE1"/>
    <w:rsid w:val="009860DB"/>
    <w:rsid w:val="00987631"/>
    <w:rsid w:val="00987AC6"/>
    <w:rsid w:val="009901CA"/>
    <w:rsid w:val="009919FF"/>
    <w:rsid w:val="00991AA8"/>
    <w:rsid w:val="009927F3"/>
    <w:rsid w:val="00993F00"/>
    <w:rsid w:val="00994027"/>
    <w:rsid w:val="00994D34"/>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5088"/>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877"/>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01F"/>
    <w:rsid w:val="00AC0757"/>
    <w:rsid w:val="00AC0B63"/>
    <w:rsid w:val="00AC13BD"/>
    <w:rsid w:val="00AC230B"/>
    <w:rsid w:val="00AC2669"/>
    <w:rsid w:val="00AC2FE6"/>
    <w:rsid w:val="00AC37C8"/>
    <w:rsid w:val="00AD0A94"/>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2794"/>
    <w:rsid w:val="00AF3209"/>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698"/>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0F99"/>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2E74"/>
    <w:rsid w:val="00B74282"/>
    <w:rsid w:val="00B76269"/>
    <w:rsid w:val="00B76BE1"/>
    <w:rsid w:val="00B76D93"/>
    <w:rsid w:val="00B77125"/>
    <w:rsid w:val="00B807B6"/>
    <w:rsid w:val="00B824CA"/>
    <w:rsid w:val="00B83212"/>
    <w:rsid w:val="00B8478F"/>
    <w:rsid w:val="00B85E16"/>
    <w:rsid w:val="00B86C4B"/>
    <w:rsid w:val="00B871B6"/>
    <w:rsid w:val="00B875B6"/>
    <w:rsid w:val="00B93631"/>
    <w:rsid w:val="00B93845"/>
    <w:rsid w:val="00B9399E"/>
    <w:rsid w:val="00B94436"/>
    <w:rsid w:val="00B94FCA"/>
    <w:rsid w:val="00B9529B"/>
    <w:rsid w:val="00B96004"/>
    <w:rsid w:val="00B96ADB"/>
    <w:rsid w:val="00B975D9"/>
    <w:rsid w:val="00BA0450"/>
    <w:rsid w:val="00BA045A"/>
    <w:rsid w:val="00BA3B10"/>
    <w:rsid w:val="00BA43C0"/>
    <w:rsid w:val="00BA5A5C"/>
    <w:rsid w:val="00BA5B0D"/>
    <w:rsid w:val="00BA5E4E"/>
    <w:rsid w:val="00BA6FF1"/>
    <w:rsid w:val="00BB0B40"/>
    <w:rsid w:val="00BB14B1"/>
    <w:rsid w:val="00BB27C2"/>
    <w:rsid w:val="00BB287E"/>
    <w:rsid w:val="00BB3EA1"/>
    <w:rsid w:val="00BB3EE7"/>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5ED3"/>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B00"/>
    <w:rsid w:val="00C26E7A"/>
    <w:rsid w:val="00C31911"/>
    <w:rsid w:val="00C32775"/>
    <w:rsid w:val="00C339E1"/>
    <w:rsid w:val="00C33BAA"/>
    <w:rsid w:val="00C33EBB"/>
    <w:rsid w:val="00C35B29"/>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559"/>
    <w:rsid w:val="00C53C93"/>
    <w:rsid w:val="00C56978"/>
    <w:rsid w:val="00C57AC1"/>
    <w:rsid w:val="00C57DFD"/>
    <w:rsid w:val="00C6017B"/>
    <w:rsid w:val="00C604DC"/>
    <w:rsid w:val="00C60C4F"/>
    <w:rsid w:val="00C6130D"/>
    <w:rsid w:val="00C62B00"/>
    <w:rsid w:val="00C63783"/>
    <w:rsid w:val="00C64615"/>
    <w:rsid w:val="00C65B49"/>
    <w:rsid w:val="00C661EE"/>
    <w:rsid w:val="00C673A7"/>
    <w:rsid w:val="00C71DA6"/>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4854"/>
    <w:rsid w:val="00C95549"/>
    <w:rsid w:val="00C95BBA"/>
    <w:rsid w:val="00C95F22"/>
    <w:rsid w:val="00CA101E"/>
    <w:rsid w:val="00CA1B86"/>
    <w:rsid w:val="00CA26B1"/>
    <w:rsid w:val="00CA3212"/>
    <w:rsid w:val="00CA3532"/>
    <w:rsid w:val="00CA4469"/>
    <w:rsid w:val="00CA44E3"/>
    <w:rsid w:val="00CA4D3A"/>
    <w:rsid w:val="00CA6A35"/>
    <w:rsid w:val="00CA6BB0"/>
    <w:rsid w:val="00CA6CF7"/>
    <w:rsid w:val="00CB2C41"/>
    <w:rsid w:val="00CB30B5"/>
    <w:rsid w:val="00CB310C"/>
    <w:rsid w:val="00CB40EB"/>
    <w:rsid w:val="00CB5799"/>
    <w:rsid w:val="00CB5B28"/>
    <w:rsid w:val="00CB6674"/>
    <w:rsid w:val="00CC1799"/>
    <w:rsid w:val="00CC431F"/>
    <w:rsid w:val="00CC4854"/>
    <w:rsid w:val="00CC4958"/>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3B2"/>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29A0"/>
    <w:rsid w:val="00D03C01"/>
    <w:rsid w:val="00D041BB"/>
    <w:rsid w:val="00D044FE"/>
    <w:rsid w:val="00D04E35"/>
    <w:rsid w:val="00D054C9"/>
    <w:rsid w:val="00D06E24"/>
    <w:rsid w:val="00D072C7"/>
    <w:rsid w:val="00D07D6F"/>
    <w:rsid w:val="00D10121"/>
    <w:rsid w:val="00D1015A"/>
    <w:rsid w:val="00D10625"/>
    <w:rsid w:val="00D10928"/>
    <w:rsid w:val="00D11B2C"/>
    <w:rsid w:val="00D13309"/>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4589"/>
    <w:rsid w:val="00D76C57"/>
    <w:rsid w:val="00D76ECA"/>
    <w:rsid w:val="00D81B30"/>
    <w:rsid w:val="00D81C42"/>
    <w:rsid w:val="00D81CB9"/>
    <w:rsid w:val="00D821A3"/>
    <w:rsid w:val="00D834D5"/>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1DC2"/>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6BA"/>
    <w:rsid w:val="00DD3A50"/>
    <w:rsid w:val="00DD3A74"/>
    <w:rsid w:val="00DD48B1"/>
    <w:rsid w:val="00DD4A4D"/>
    <w:rsid w:val="00DD50A8"/>
    <w:rsid w:val="00DD56DF"/>
    <w:rsid w:val="00DD5C5D"/>
    <w:rsid w:val="00DD5EBB"/>
    <w:rsid w:val="00DD70FD"/>
    <w:rsid w:val="00DE096E"/>
    <w:rsid w:val="00DE0DEB"/>
    <w:rsid w:val="00DE2281"/>
    <w:rsid w:val="00DE42CA"/>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14B"/>
    <w:rsid w:val="00DF789D"/>
    <w:rsid w:val="00E0012E"/>
    <w:rsid w:val="00E00A67"/>
    <w:rsid w:val="00E00DC3"/>
    <w:rsid w:val="00E00FB9"/>
    <w:rsid w:val="00E00FC6"/>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13"/>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BF5"/>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EE8"/>
    <w:rsid w:val="00EE5F45"/>
    <w:rsid w:val="00EE76C8"/>
    <w:rsid w:val="00EE7E0A"/>
    <w:rsid w:val="00EF20BE"/>
    <w:rsid w:val="00EF5836"/>
    <w:rsid w:val="00EF7DD4"/>
    <w:rsid w:val="00F00B3C"/>
    <w:rsid w:val="00F0112B"/>
    <w:rsid w:val="00F011BC"/>
    <w:rsid w:val="00F023E1"/>
    <w:rsid w:val="00F11525"/>
    <w:rsid w:val="00F1450E"/>
    <w:rsid w:val="00F158A3"/>
    <w:rsid w:val="00F15ED4"/>
    <w:rsid w:val="00F165ED"/>
    <w:rsid w:val="00F16DCF"/>
    <w:rsid w:val="00F2017D"/>
    <w:rsid w:val="00F2052C"/>
    <w:rsid w:val="00F226AB"/>
    <w:rsid w:val="00F2395A"/>
    <w:rsid w:val="00F24980"/>
    <w:rsid w:val="00F24AD0"/>
    <w:rsid w:val="00F24C61"/>
    <w:rsid w:val="00F259B6"/>
    <w:rsid w:val="00F26C5F"/>
    <w:rsid w:val="00F271CB"/>
    <w:rsid w:val="00F278C2"/>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0D87"/>
    <w:rsid w:val="00F61833"/>
    <w:rsid w:val="00F62CAB"/>
    <w:rsid w:val="00F62D7D"/>
    <w:rsid w:val="00F63F16"/>
    <w:rsid w:val="00F641C9"/>
    <w:rsid w:val="00F644E7"/>
    <w:rsid w:val="00F647F7"/>
    <w:rsid w:val="00F65AD5"/>
    <w:rsid w:val="00F65AE5"/>
    <w:rsid w:val="00F66199"/>
    <w:rsid w:val="00F66BFB"/>
    <w:rsid w:val="00F66F89"/>
    <w:rsid w:val="00F7076A"/>
    <w:rsid w:val="00F70E05"/>
    <w:rsid w:val="00F7124E"/>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4DCF"/>
    <w:rsid w:val="00F85931"/>
    <w:rsid w:val="00F85A34"/>
    <w:rsid w:val="00F85AF4"/>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0CB8"/>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theme" Target="theme/theme1.xml"/><Relationship Id="rId21" Type="http://schemas.openxmlformats.org/officeDocument/2006/relationships/header" Target="header4.xml"/><Relationship Id="rId34" Type="http://schemas.openxmlformats.org/officeDocument/2006/relationships/footer" Target="footer11.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ntTable" Target="fontTable.xml"/><Relationship Id="rId40"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1.xml"/><Relationship Id="rId8" Type="http://schemas.openxmlformats.org/officeDocument/2006/relationships/settings" Target="settings.xml"/><Relationship Id="rId3" Type="http://schemas.openxmlformats.org/officeDocument/2006/relationships/customXml" Target="../customXml/item3.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35FD2"/>
    <w:rsid w:val="00043B85"/>
    <w:rsid w:val="000541D0"/>
    <w:rsid w:val="00073253"/>
    <w:rsid w:val="0007374A"/>
    <w:rsid w:val="00073FEC"/>
    <w:rsid w:val="00092C4D"/>
    <w:rsid w:val="00093F96"/>
    <w:rsid w:val="000A1772"/>
    <w:rsid w:val="000A3410"/>
    <w:rsid w:val="000B4E1F"/>
    <w:rsid w:val="000B5078"/>
    <w:rsid w:val="000B5F48"/>
    <w:rsid w:val="000F3FFD"/>
    <w:rsid w:val="00110E7A"/>
    <w:rsid w:val="00112677"/>
    <w:rsid w:val="00121F39"/>
    <w:rsid w:val="001314F8"/>
    <w:rsid w:val="001C7176"/>
    <w:rsid w:val="001E3168"/>
    <w:rsid w:val="001F0E35"/>
    <w:rsid w:val="001F4D89"/>
    <w:rsid w:val="001F6AB2"/>
    <w:rsid w:val="002036E3"/>
    <w:rsid w:val="00263FCB"/>
    <w:rsid w:val="0027219B"/>
    <w:rsid w:val="0027490D"/>
    <w:rsid w:val="00277CFF"/>
    <w:rsid w:val="002A14E2"/>
    <w:rsid w:val="002A5475"/>
    <w:rsid w:val="002D0025"/>
    <w:rsid w:val="002D5E73"/>
    <w:rsid w:val="002D7537"/>
    <w:rsid w:val="002E672A"/>
    <w:rsid w:val="002F1687"/>
    <w:rsid w:val="002F5A2D"/>
    <w:rsid w:val="003041B8"/>
    <w:rsid w:val="00305222"/>
    <w:rsid w:val="00334924"/>
    <w:rsid w:val="00337C7B"/>
    <w:rsid w:val="00341F66"/>
    <w:rsid w:val="003517E6"/>
    <w:rsid w:val="00361D44"/>
    <w:rsid w:val="0038682C"/>
    <w:rsid w:val="003B4965"/>
    <w:rsid w:val="003C4DB9"/>
    <w:rsid w:val="003D3C04"/>
    <w:rsid w:val="003F09C6"/>
    <w:rsid w:val="003F28CC"/>
    <w:rsid w:val="00411585"/>
    <w:rsid w:val="00411C41"/>
    <w:rsid w:val="0046204C"/>
    <w:rsid w:val="00466F50"/>
    <w:rsid w:val="00474BC4"/>
    <w:rsid w:val="004755AE"/>
    <w:rsid w:val="00486F64"/>
    <w:rsid w:val="00496BD7"/>
    <w:rsid w:val="004A4ED0"/>
    <w:rsid w:val="004B30AB"/>
    <w:rsid w:val="004F0378"/>
    <w:rsid w:val="00504382"/>
    <w:rsid w:val="00504B11"/>
    <w:rsid w:val="00507D73"/>
    <w:rsid w:val="00545A2F"/>
    <w:rsid w:val="005501CF"/>
    <w:rsid w:val="00572957"/>
    <w:rsid w:val="00584919"/>
    <w:rsid w:val="005A14F1"/>
    <w:rsid w:val="005A7CF4"/>
    <w:rsid w:val="005B35FD"/>
    <w:rsid w:val="005B5BB2"/>
    <w:rsid w:val="005C354C"/>
    <w:rsid w:val="005D4871"/>
    <w:rsid w:val="00600D1C"/>
    <w:rsid w:val="00604DBC"/>
    <w:rsid w:val="00657004"/>
    <w:rsid w:val="0067331D"/>
    <w:rsid w:val="00674AE9"/>
    <w:rsid w:val="00690FBB"/>
    <w:rsid w:val="006A12EA"/>
    <w:rsid w:val="006A4C38"/>
    <w:rsid w:val="006A4DB0"/>
    <w:rsid w:val="006A6AFD"/>
    <w:rsid w:val="00700E56"/>
    <w:rsid w:val="007039E9"/>
    <w:rsid w:val="00723176"/>
    <w:rsid w:val="00724E8E"/>
    <w:rsid w:val="007613B7"/>
    <w:rsid w:val="00774C40"/>
    <w:rsid w:val="007C7BCD"/>
    <w:rsid w:val="007D2B04"/>
    <w:rsid w:val="007E096F"/>
    <w:rsid w:val="007E391E"/>
    <w:rsid w:val="007F437C"/>
    <w:rsid w:val="007F5D3C"/>
    <w:rsid w:val="00832C41"/>
    <w:rsid w:val="00843AAE"/>
    <w:rsid w:val="00851773"/>
    <w:rsid w:val="0085262B"/>
    <w:rsid w:val="00867A6C"/>
    <w:rsid w:val="00876E33"/>
    <w:rsid w:val="008803EB"/>
    <w:rsid w:val="008E019D"/>
    <w:rsid w:val="008E031B"/>
    <w:rsid w:val="0091435D"/>
    <w:rsid w:val="00920F8B"/>
    <w:rsid w:val="00923549"/>
    <w:rsid w:val="009324D2"/>
    <w:rsid w:val="009B2C80"/>
    <w:rsid w:val="00A00EEA"/>
    <w:rsid w:val="00A27FD0"/>
    <w:rsid w:val="00A347BC"/>
    <w:rsid w:val="00A35DF1"/>
    <w:rsid w:val="00A71B43"/>
    <w:rsid w:val="00A72EB3"/>
    <w:rsid w:val="00A80F92"/>
    <w:rsid w:val="00A81877"/>
    <w:rsid w:val="00AC1621"/>
    <w:rsid w:val="00AD0A94"/>
    <w:rsid w:val="00AD5090"/>
    <w:rsid w:val="00B14DB9"/>
    <w:rsid w:val="00B36698"/>
    <w:rsid w:val="00B4616D"/>
    <w:rsid w:val="00B53165"/>
    <w:rsid w:val="00B60536"/>
    <w:rsid w:val="00B807B6"/>
    <w:rsid w:val="00B90592"/>
    <w:rsid w:val="00BA2D79"/>
    <w:rsid w:val="00BA657E"/>
    <w:rsid w:val="00BB6011"/>
    <w:rsid w:val="00BC642E"/>
    <w:rsid w:val="00BC6FE2"/>
    <w:rsid w:val="00C102F1"/>
    <w:rsid w:val="00C67419"/>
    <w:rsid w:val="00C80E37"/>
    <w:rsid w:val="00C849CA"/>
    <w:rsid w:val="00CA4EBC"/>
    <w:rsid w:val="00CC4854"/>
    <w:rsid w:val="00CD6EC5"/>
    <w:rsid w:val="00D34CE5"/>
    <w:rsid w:val="00D357B5"/>
    <w:rsid w:val="00D405FD"/>
    <w:rsid w:val="00D70111"/>
    <w:rsid w:val="00D84B3B"/>
    <w:rsid w:val="00DA0DD7"/>
    <w:rsid w:val="00DB34D2"/>
    <w:rsid w:val="00DB544B"/>
    <w:rsid w:val="00DB73BB"/>
    <w:rsid w:val="00DC7A68"/>
    <w:rsid w:val="00DD6B38"/>
    <w:rsid w:val="00DF269A"/>
    <w:rsid w:val="00DF40DA"/>
    <w:rsid w:val="00E35FDA"/>
    <w:rsid w:val="00E572C2"/>
    <w:rsid w:val="00E709D5"/>
    <w:rsid w:val="00E758ED"/>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POST_DYS_OW_GZ_04210_2025 załaczniki.docx</dmsv2BaseFileName>
    <dmsv2BaseDisplayName xmlns="http://schemas.microsoft.com/sharepoint/v3">POST_DYS_OW_GZ_04210_2025 załaczniki</dmsv2BaseDisplayName>
    <dmsv2SWPP2ObjectNumber xmlns="http://schemas.microsoft.com/sharepoint/v3">POST/DYS/OW/GZ/04210/2025                         </dmsv2SWPP2ObjectNumber>
    <dmsv2SWPP2SumMD5 xmlns="http://schemas.microsoft.com/sharepoint/v3">a68d8d9e8b79ff2b56a8960a75e92fbe</dmsv2SWPP2SumMD5>
    <dmsv2BaseMoved xmlns="http://schemas.microsoft.com/sharepoint/v3">false</dmsv2BaseMoved>
    <dmsv2BaseIsSensitive xmlns="http://schemas.microsoft.com/sharepoint/v3">true</dmsv2BaseIsSensitive>
    <dmsv2SWPP2IDSWPP2 xmlns="http://schemas.microsoft.com/sharepoint/v3">699651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23871796</dmsv2BaseClientSystemDocumentID>
    <dmsv2BaseModifiedByID xmlns="http://schemas.microsoft.com/sharepoint/v3">11920212</dmsv2BaseModifiedByID>
    <dmsv2BaseCreatedByID xmlns="http://schemas.microsoft.com/sharepoint/v3">11920212</dmsv2BaseCreatedByID>
    <dmsv2SWPP2ObjectDepartment xmlns="http://schemas.microsoft.com/sharepoint/v3">00000001000700050000000a00010001</dmsv2SWPP2ObjectDepartment>
    <dmsv2SWPP2ObjectName xmlns="http://schemas.microsoft.com/sharepoint/v3">Postępowanie</dmsv2SWPP2ObjectName>
    <_dlc_DocId xmlns="a19cb1c7-c5c7-46d4-85ae-d83685407bba">DPFVW34YURAE-834641568-14610</_dlc_DocId>
    <_dlc_DocIdUrl xmlns="a19cb1c7-c5c7-46d4-85ae-d83685407bba">
      <Url>https://swpp2.dms.gkpge.pl/sites/40/_layouts/15/DocIdRedir.aspx?ID=DPFVW34YURAE-834641568-14610</Url>
      <Description>DPFVW34YURAE-834641568-14610</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BC63B4A-C8E3-4830-9FCC-70EF333F18ED}">
  <ds:schemaRefs>
    <ds:schemaRef ds:uri="http://schemas.openxmlformats.org/officeDocument/2006/bibliography"/>
  </ds:schemaRefs>
</ds:datastoreItem>
</file>

<file path=customXml/itemProps2.xml><?xml version="1.0" encoding="utf-8"?>
<ds:datastoreItem xmlns:ds="http://schemas.openxmlformats.org/officeDocument/2006/customXml" ds:itemID="{0A1D8BC6-99D0-417C-8334-4FD1B660DF60}"/>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70681C0-3983-49AC-BFE5-4E2767178685}"/>
</file>

<file path=docProps/app.xml><?xml version="1.0" encoding="utf-8"?>
<Properties xmlns="http://schemas.openxmlformats.org/officeDocument/2006/extended-properties" xmlns:vt="http://schemas.openxmlformats.org/officeDocument/2006/docPropsVTypes">
  <Template>Normal</Template>
  <TotalTime>22</TotalTime>
  <Pages>13</Pages>
  <Words>4303</Words>
  <Characters>25822</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POST/DYS/OW/GZ/01/2022</dc:subject>
  <dc:creator>Kurpiewska Katarzyna [PGE S.A.]</dc:creator>
  <cp:lastModifiedBy>Małkińska Aneta [PGE Dystr. O.Warszawa]</cp:lastModifiedBy>
  <cp:revision>29</cp:revision>
  <cp:lastPrinted>2025-11-28T08:36:00Z</cp:lastPrinted>
  <dcterms:created xsi:type="dcterms:W3CDTF">2025-11-26T11:55:00Z</dcterms:created>
  <dcterms:modified xsi:type="dcterms:W3CDTF">2025-11-28T09:25:00Z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bb1ab8d0-6483-42a1-96f9-8103c3826b72</vt:lpwstr>
  </property>
</Properties>
</file>